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D6F15E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-319"/>
        <w:jc w:val="center"/>
        <w:textAlignment w:val="auto"/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>Пояснительная записка</w:t>
      </w:r>
    </w:p>
    <w:p w14:paraId="6483438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CD9A861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line="240" w:lineRule="auto"/>
        <w:ind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Рабочая п</w:t>
      </w:r>
      <w:r>
        <w:rPr>
          <w:rFonts w:hint="default" w:ascii="Times New Roman" w:hAnsi="Times New Roman" w:cs="Times New Roman"/>
          <w:sz w:val="24"/>
          <w:szCs w:val="24"/>
        </w:rPr>
        <w:t xml:space="preserve">рограмма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«Хоровое пение»</w:t>
      </w:r>
      <w:r>
        <w:rPr>
          <w:rFonts w:hint="default" w:ascii="Times New Roman" w:hAnsi="Times New Roman" w:cs="Times New Roman"/>
          <w:sz w:val="24"/>
          <w:szCs w:val="24"/>
        </w:rPr>
        <w:t xml:space="preserve"> составлена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в соответствии 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требованиями нормативных документов:</w:t>
      </w:r>
    </w:p>
    <w:p w14:paraId="6A8D5686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Федерального закона от 29.12.2012 № 273-ФЗ «Об образовании в Российской Федерации»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4416BD94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70528FA0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приказа Министерства просвещения Российской Федерации от 18.05.2023 № 372 «Об утверждении федеральной образовательной программы начального общего образования» с изменениями приказа 09.10.2024 N 704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7A359CED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31.05.2021 № 286 «Об утверждении федерального государственного образовательного стандарта начального общего образования» (далее – ФГОС НОО третьего поколения) с учетом изменений приказа Минпросвещения от 18.06.2025 № 467; </w:t>
      </w:r>
    </w:p>
    <w:p w14:paraId="5946264D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Министерства просвещения Российской Федерации от 06.11.2024 № 779 «Об утверждении перечня документов, подготовка которых осуществляется педагогическими работниками при реализации основных общеобразовательных программ, образовательных программ среднего профессионального образования»; </w:t>
      </w:r>
    </w:p>
    <w:p w14:paraId="4780B1C0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Российской Федерации от 05.11.2024 № 769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eastAsia="SimSun" w:cs="Times New Roman"/>
          <w:sz w:val="24"/>
          <w:szCs w:val="24"/>
        </w:rPr>
        <w:t>Об утверждении федерального перечня учебников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»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 изменениями; </w:t>
      </w:r>
    </w:p>
    <w:p w14:paraId="445C7B64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Приказ Министерства просвещения Российской Федерации от 01.04.2025 № 258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5 ноября 2024 г. № 769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(Зарегистрирован 30.04.2025 № 82030)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;</w:t>
      </w:r>
      <w:bookmarkStart w:id="0" w:name="_GoBack"/>
      <w:bookmarkEnd w:id="0"/>
    </w:p>
    <w:p w14:paraId="2787C621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Устава МОУ СШ №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106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.</w:t>
      </w:r>
    </w:p>
    <w:p w14:paraId="15A96F0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  <w:lang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Рабочая программа «Хоровое пение» по внеурочной деятельности общекультурного направления составлена на основе программы И.Н.Ходневой «Студия вокала». Коллективное пение - одна из самых массовых форм народного музицирования. Музыка и пение традиционно играли важную роль в воспитании детей и формировали у них музыкальную культуру. Хоровое искусство и хоровое воспитание оказывают влияние на становление духовной культуры, нравственных качеств личности, художественно - эстетическое развитие детей.</w:t>
      </w:r>
    </w:p>
    <w:p w14:paraId="3780ACC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  <w:lang w:eastAsia="ru-RU"/>
        </w:rPr>
        <w:t>Актуальность   заключается в том, что нравственное, патриотическое и культурное воспитание подрастающего поколения в современных условиях - это три важнейших направления в воспитательной работе российских педагогов. Сейчас этому вопросу уделяется особое внимание и  об этом говорил Президент Российской Федерации Владимир Владимирович Путин в "Послании Президента Федеральному Собранию".</w:t>
      </w:r>
    </w:p>
    <w:p w14:paraId="506882C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40" w:firstLine="720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 xml:space="preserve">Музыкальные занятия вокального и хорового пения выполняют множество функций, которые, безусловно, необходимо востребовать в патриотическом воспитании современных учеников: духовно-нравственную, познавательно-просветительскую, коммуникативную, эстетическую, этическую. </w:t>
      </w:r>
    </w:p>
    <w:p w14:paraId="0EBE5B5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39" w:right="86" w:firstLine="709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Цель: формирование у обучающихся устойчивого интереса к пению, исполнительских вокальных навыков через активную музыкальнотворческую деятельность, приобщение к сокровищнице отечественного вокально-песенного искусства. </w:t>
      </w:r>
    </w:p>
    <w:p w14:paraId="708498C1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39" w:right="86" w:firstLine="709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Задачи: </w:t>
      </w:r>
    </w:p>
    <w:p w14:paraId="580572C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right="8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р</w:t>
      </w:r>
      <w:r>
        <w:rPr>
          <w:rFonts w:hint="default" w:ascii="Times New Roman" w:hAnsi="Times New Roman" w:eastAsia="SimSun" w:cs="Times New Roman"/>
          <w:sz w:val="24"/>
          <w:szCs w:val="24"/>
        </w:rPr>
        <w:t>асширить знания обучающихся об истории Родины, ее певческой культуре на основе изучения детских песен, вокальных произведений, современных эстрадных песен. Воспитывать и прививать любовь и уважение к человеческому наследию, пониманию и уважению певческих традиций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3C612BF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right="8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р</w:t>
      </w:r>
      <w:r>
        <w:rPr>
          <w:rFonts w:hint="default" w:ascii="Times New Roman" w:hAnsi="Times New Roman" w:eastAsia="SimSun" w:cs="Times New Roman"/>
          <w:sz w:val="24"/>
          <w:szCs w:val="24"/>
        </w:rPr>
        <w:t>азвивать музыкальный слух, чувство ритма, певческий голос, музыкальную память и восприимчивость, творческое воображение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10382CD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hanging="120" w:hangingChars="5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ф</w:t>
      </w:r>
      <w:r>
        <w:rPr>
          <w:rFonts w:hint="default" w:ascii="Times New Roman" w:hAnsi="Times New Roman" w:eastAsia="SimSun" w:cs="Times New Roman"/>
          <w:sz w:val="24"/>
          <w:szCs w:val="24"/>
        </w:rPr>
        <w:t>ормировать вокальную культуру как неотъемлемую часть духовной культуры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5CDA5CB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hanging="120" w:hangingChars="5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п</w:t>
      </w:r>
      <w:r>
        <w:rPr>
          <w:rFonts w:hint="default" w:ascii="Times New Roman" w:hAnsi="Times New Roman" w:eastAsia="SimSun" w:cs="Times New Roman"/>
          <w:sz w:val="24"/>
          <w:szCs w:val="24"/>
        </w:rPr>
        <w:t>омочь учащимся овладеть практическими умениями и навыками в вокальной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деятельности. </w:t>
      </w:r>
    </w:p>
    <w:p w14:paraId="23CF2E0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Вокальная педагогика учитывает, что каждый обучающийся есть неповторимая индивидуальность, обладающая свойственными только ей психическими, вокальными и прочими особенностями и требует всестороннего изучения этих особенностей и творческого подхода к методам их развития.</w:t>
      </w:r>
    </w:p>
    <w:p w14:paraId="409DFCAD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Программа рассчитана на 4 года. Курс изучения программы рассчитан на учащихся 1–4-х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классов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(6-11 лет)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. Занятия проходят в 1-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4-х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классах 1 раз в неделю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на базе общеобразовательного учреждения, во внеурочное время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(1класс -33 часа, 2-4 класс -34 часа).</w:t>
      </w:r>
    </w:p>
    <w:p w14:paraId="2904E02C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Продолжительность занятия в 1 классе в I полугодии – 35 мин, во II полугодии - 40 мин.</w:t>
      </w:r>
    </w:p>
    <w:p w14:paraId="5B887776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Продолжительность занятия 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2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-4 классах 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0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минут.</w:t>
      </w:r>
    </w:p>
    <w:p w14:paraId="5EBAD9C7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1B05C291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left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Содержание курса</w:t>
      </w:r>
    </w:p>
    <w:p w14:paraId="04886423">
      <w:pPr>
        <w:pStyle w:val="309"/>
        <w:keepNext w:val="0"/>
        <w:keepLines w:val="0"/>
        <w:pageBreakBefore w:val="0"/>
        <w:numPr>
          <w:ilvl w:val="0"/>
          <w:numId w:val="2"/>
        </w:numPr>
        <w:tabs>
          <w:tab w:val="left" w:pos="352"/>
        </w:tabs>
        <w:kinsoku/>
        <w:wordWrap/>
        <w:overflowPunct/>
        <w:topLinePunct w:val="0"/>
        <w:bidi w:val="0"/>
        <w:adjustRightInd/>
        <w:spacing w:line="240" w:lineRule="auto"/>
        <w:ind w:left="352" w:right="0" w:hanging="209"/>
        <w:jc w:val="left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Введение.</w:t>
      </w:r>
    </w:p>
    <w:p w14:paraId="00B5310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right="247" w:firstLine="72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Правила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поведения,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техника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безопасности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учебном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кабинете,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знакомство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с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коллективом.</w:t>
      </w:r>
    </w:p>
    <w:p w14:paraId="5DC5A1AF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right="-37" w:rightChars="0" w:firstLine="72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Концерт-презентация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учащихся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предыдущих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лет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обучения. Искусств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о </w:t>
      </w:r>
      <w:r>
        <w:rPr>
          <w:rFonts w:hint="default" w:ascii="Times New Roman" w:hAnsi="Times New Roman" w:cs="Times New Roman"/>
          <w:sz w:val="24"/>
          <w:szCs w:val="24"/>
        </w:rPr>
        <w:t>пения – искусство души и для души.</w:t>
      </w:r>
    </w:p>
    <w:p w14:paraId="11FB3DF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firstLine="72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Музыка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нашей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жизни.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Роль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место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музыкального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вокального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искусства.</w:t>
      </w:r>
    </w:p>
    <w:p w14:paraId="0A356EB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right="247" w:firstLine="72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Положительные эмоции как результат воздействия вокала на чувства слушателей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исполнителя.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Влияние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пения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развитие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личности,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речи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человека.</w:t>
      </w:r>
    </w:p>
    <w:p w14:paraId="248FB34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firstLine="72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«Ни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слуха,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голоса»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перспективы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научиться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петь.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Как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пользоваться природными данными и развивать вокальные способности.</w:t>
      </w:r>
    </w:p>
    <w:p w14:paraId="72427FEF">
      <w:pPr>
        <w:pStyle w:val="309"/>
        <w:keepNext w:val="0"/>
        <w:keepLines w:val="0"/>
        <w:pageBreakBefore w:val="0"/>
        <w:numPr>
          <w:ilvl w:val="0"/>
          <w:numId w:val="2"/>
        </w:numPr>
        <w:tabs>
          <w:tab w:val="left" w:pos="353"/>
        </w:tabs>
        <w:kinsoku/>
        <w:wordWrap/>
        <w:overflowPunct/>
        <w:topLinePunct w:val="0"/>
        <w:bidi w:val="0"/>
        <w:adjustRightInd/>
        <w:spacing w:line="240" w:lineRule="auto"/>
        <w:ind w:left="353" w:right="0" w:hanging="210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Вокально-хоровая</w:t>
      </w:r>
      <w:r>
        <w:rPr>
          <w:rFonts w:hint="default" w:ascii="Times New Roman" w:hAnsi="Times New Roman" w:cs="Times New Roman"/>
          <w:b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работа</w:t>
      </w:r>
    </w:p>
    <w:p w14:paraId="0DE8B318">
      <w:pPr>
        <w:pStyle w:val="309"/>
        <w:keepNext w:val="0"/>
        <w:keepLines w:val="0"/>
        <w:pageBreakBefore w:val="0"/>
        <w:numPr>
          <w:ilvl w:val="0"/>
          <w:numId w:val="3"/>
        </w:numPr>
        <w:tabs>
          <w:tab w:val="left" w:pos="353"/>
        </w:tabs>
        <w:kinsoku/>
        <w:wordWrap/>
        <w:overflowPunct/>
        <w:topLinePunct w:val="0"/>
        <w:bidi w:val="0"/>
        <w:adjustRightInd/>
        <w:spacing w:line="240" w:lineRule="auto"/>
        <w:ind w:left="143" w:right="325"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Знакомство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голосовым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аппаратом.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Голосообразование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рождение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звука. Вибрация и дыхание – основа рождения звука. Гортань человека.Способность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гортани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человека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издавать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звуки.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Здоровье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уход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голосом. Знакомство с детьми, изучение способности к пению. Координационно- тренировочные занятия.</w:t>
      </w:r>
    </w:p>
    <w:p w14:paraId="239095E0">
      <w:pPr>
        <w:pStyle w:val="309"/>
        <w:keepNext w:val="0"/>
        <w:keepLines w:val="0"/>
        <w:pageBreakBefore w:val="0"/>
        <w:numPr>
          <w:ilvl w:val="0"/>
          <w:numId w:val="3"/>
        </w:numPr>
        <w:tabs>
          <w:tab w:val="left" w:pos="422"/>
        </w:tabs>
        <w:kinsoku/>
        <w:wordWrap/>
        <w:overflowPunct/>
        <w:topLinePunct w:val="0"/>
        <w:bidi w:val="0"/>
        <w:adjustRightInd/>
        <w:spacing w:line="240" w:lineRule="auto"/>
        <w:ind w:left="422" w:right="0" w:hanging="27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Певческая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установка.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Унисон.</w:t>
      </w:r>
    </w:p>
    <w:p w14:paraId="55E7E7B0">
      <w:pPr>
        <w:pStyle w:val="309"/>
        <w:keepNext w:val="0"/>
        <w:keepLines w:val="0"/>
        <w:pageBreakBefore w:val="0"/>
        <w:numPr>
          <w:ilvl w:val="0"/>
          <w:numId w:val="3"/>
        </w:numPr>
        <w:tabs>
          <w:tab w:val="left" w:pos="422"/>
        </w:tabs>
        <w:kinsoku/>
        <w:wordWrap/>
        <w:overflowPunct/>
        <w:topLinePunct w:val="0"/>
        <w:bidi w:val="0"/>
        <w:adjustRightInd/>
        <w:spacing w:line="240" w:lineRule="auto"/>
        <w:ind w:left="143" w:right="232"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Дикция: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Взаимосвязь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речи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пения,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как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проявлений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голосовой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активности: общее и отличное. Важность умения говорить правильно в жизни человека. Чистая дикция – условие успешного выступления на сцене любого артиста. Методы самостоятельной работы по овладению голосом, речью, дыханием, необходимым для пения и жизни вне музыки. Разучивание скороговорок</w:t>
      </w:r>
    </w:p>
    <w:p w14:paraId="3181D7E1">
      <w:pPr>
        <w:pStyle w:val="309"/>
        <w:keepNext w:val="0"/>
        <w:keepLines w:val="0"/>
        <w:pageBreakBefore w:val="0"/>
        <w:numPr>
          <w:ilvl w:val="0"/>
          <w:numId w:val="3"/>
        </w:numPr>
        <w:tabs>
          <w:tab w:val="left" w:pos="422"/>
        </w:tabs>
        <w:kinsoku/>
        <w:wordWrap/>
        <w:overflowPunct/>
        <w:topLinePunct w:val="0"/>
        <w:bidi w:val="0"/>
        <w:adjustRightInd/>
        <w:spacing w:line="240" w:lineRule="auto"/>
        <w:ind w:left="422" w:right="0" w:hanging="27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ансамбле</w:t>
      </w:r>
    </w:p>
    <w:p w14:paraId="51047CD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right="247" w:firstLine="72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Требования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ансамблю: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идентичность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голоса,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движений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поющих,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окраска звуков, артикуляционные движения, открытость и закрытость. Положение овала рта (выбор при соло, идентичность в ансамбле). Управление артикуляционной мускулатурной и приведение ее в единую форму.</w:t>
      </w:r>
    </w:p>
    <w:p w14:paraId="49E2DC71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Важность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работы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звуком.</w:t>
      </w:r>
    </w:p>
    <w:p w14:paraId="4FE21C50">
      <w:pPr>
        <w:pStyle w:val="309"/>
        <w:keepNext w:val="0"/>
        <w:keepLines w:val="0"/>
        <w:pageBreakBefore w:val="0"/>
        <w:numPr>
          <w:ilvl w:val="0"/>
          <w:numId w:val="4"/>
        </w:numPr>
        <w:tabs>
          <w:tab w:val="left" w:pos="353"/>
        </w:tabs>
        <w:kinsoku/>
        <w:wordWrap/>
        <w:overflowPunct/>
        <w:topLinePunct w:val="0"/>
        <w:bidi w:val="0"/>
        <w:adjustRightInd/>
        <w:spacing w:line="240" w:lineRule="auto"/>
        <w:ind w:left="143" w:right="6264" w:firstLine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 над репертуаром; 2.Разучивание</w:t>
      </w:r>
      <w:r>
        <w:rPr>
          <w:rFonts w:hint="default"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распеваний;</w:t>
      </w:r>
    </w:p>
    <w:p w14:paraId="514A2998">
      <w:pPr>
        <w:pStyle w:val="309"/>
        <w:keepNext w:val="0"/>
        <w:keepLines w:val="0"/>
        <w:pageBreakBefore w:val="0"/>
        <w:numPr>
          <w:ilvl w:val="0"/>
          <w:numId w:val="5"/>
        </w:numPr>
        <w:tabs>
          <w:tab w:val="left" w:pos="353"/>
        </w:tabs>
        <w:kinsoku/>
        <w:wordWrap/>
        <w:overflowPunct/>
        <w:topLinePunct w:val="0"/>
        <w:bidi w:val="0"/>
        <w:adjustRightInd/>
        <w:spacing w:line="240" w:lineRule="auto"/>
        <w:ind w:left="353" w:right="0" w:hanging="21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чистотой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интонации;</w:t>
      </w:r>
    </w:p>
    <w:p w14:paraId="6DFE232E">
      <w:pPr>
        <w:pStyle w:val="309"/>
        <w:keepNext w:val="0"/>
        <w:keepLines w:val="0"/>
        <w:pageBreakBefore w:val="0"/>
        <w:numPr>
          <w:ilvl w:val="0"/>
          <w:numId w:val="5"/>
        </w:numPr>
        <w:tabs>
          <w:tab w:val="left" w:pos="352"/>
        </w:tabs>
        <w:kinsoku/>
        <w:wordWrap/>
        <w:overflowPunct/>
        <w:topLinePunct w:val="0"/>
        <w:bidi w:val="0"/>
        <w:adjustRightInd/>
        <w:spacing w:line="240" w:lineRule="auto"/>
        <w:ind w:left="352" w:right="0" w:hanging="209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Определение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примарной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зоны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звучания;</w:t>
      </w:r>
    </w:p>
    <w:p w14:paraId="6890B793">
      <w:pPr>
        <w:pStyle w:val="309"/>
        <w:keepNext w:val="0"/>
        <w:keepLines w:val="0"/>
        <w:pageBreakBefore w:val="0"/>
        <w:numPr>
          <w:ilvl w:val="0"/>
          <w:numId w:val="5"/>
        </w:numPr>
        <w:tabs>
          <w:tab w:val="left" w:pos="353"/>
        </w:tabs>
        <w:kinsoku/>
        <w:wordWrap/>
        <w:overflowPunct/>
        <w:topLinePunct w:val="0"/>
        <w:bidi w:val="0"/>
        <w:adjustRightInd/>
        <w:spacing w:line="240" w:lineRule="auto"/>
        <w:ind w:left="353" w:right="0" w:hanging="21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мелодическим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слухом;</w:t>
      </w:r>
    </w:p>
    <w:p w14:paraId="60B3F2F6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type w:val="continuous"/>
          <w:pgSz w:w="11910" w:h="16840"/>
          <w:pgMar w:top="1040" w:right="708" w:bottom="280" w:left="1559" w:header="720" w:footer="720" w:gutter="0"/>
          <w:cols w:space="720" w:num="1"/>
        </w:sectPr>
      </w:pPr>
    </w:p>
    <w:p w14:paraId="760A9038">
      <w:pPr>
        <w:pStyle w:val="309"/>
        <w:keepNext w:val="0"/>
        <w:keepLines w:val="0"/>
        <w:pageBreakBefore w:val="0"/>
        <w:numPr>
          <w:ilvl w:val="0"/>
          <w:numId w:val="5"/>
        </w:numPr>
        <w:tabs>
          <w:tab w:val="left" w:pos="353"/>
        </w:tabs>
        <w:kinsoku/>
        <w:wordWrap/>
        <w:overflowPunct/>
        <w:topLinePunct w:val="0"/>
        <w:bidi w:val="0"/>
        <w:adjustRightInd/>
        <w:spacing w:line="240" w:lineRule="auto"/>
        <w:ind w:left="143" w:right="854" w:firstLine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чистым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интонированием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поступенных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мелодий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пределах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октавы;</w:t>
      </w:r>
    </w:p>
    <w:p w14:paraId="5F3254D7">
      <w:pPr>
        <w:pStyle w:val="309"/>
        <w:keepNext w:val="0"/>
        <w:keepLines w:val="0"/>
        <w:pageBreakBefore w:val="0"/>
        <w:numPr>
          <w:ilvl w:val="0"/>
          <w:numId w:val="5"/>
        </w:numPr>
        <w:tabs>
          <w:tab w:val="left" w:pos="353"/>
        </w:tabs>
        <w:kinsoku/>
        <w:wordWrap/>
        <w:overflowPunct/>
        <w:topLinePunct w:val="0"/>
        <w:bidi w:val="0"/>
        <w:adjustRightInd/>
        <w:spacing w:line="240" w:lineRule="auto"/>
        <w:ind w:left="143" w:right="-37" w:rightChars="0" w:firstLine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чистым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интонированием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поступенных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скачкообразных мелодий в пределах 1,5 октавы;</w:t>
      </w:r>
    </w:p>
    <w:p w14:paraId="013036E2">
      <w:pPr>
        <w:pStyle w:val="309"/>
        <w:keepNext w:val="0"/>
        <w:keepLines w:val="0"/>
        <w:pageBreakBefore w:val="0"/>
        <w:numPr>
          <w:ilvl w:val="0"/>
          <w:numId w:val="5"/>
        </w:numPr>
        <w:tabs>
          <w:tab w:val="left" w:pos="353"/>
        </w:tabs>
        <w:kinsoku/>
        <w:wordWrap/>
        <w:overflowPunct/>
        <w:topLinePunct w:val="0"/>
        <w:bidi w:val="0"/>
        <w:adjustRightInd/>
        <w:spacing w:line="240" w:lineRule="auto"/>
        <w:ind w:left="143" w:right="3732" w:firstLine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расширением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певческого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дыхания; 9.Совершенствование дикции;</w:t>
      </w:r>
    </w:p>
    <w:p w14:paraId="02DF1212">
      <w:pPr>
        <w:pStyle w:val="309"/>
        <w:keepNext w:val="0"/>
        <w:keepLines w:val="0"/>
        <w:pageBreakBefore w:val="0"/>
        <w:numPr>
          <w:ilvl w:val="0"/>
          <w:numId w:val="6"/>
        </w:numPr>
        <w:tabs>
          <w:tab w:val="left" w:pos="494"/>
        </w:tabs>
        <w:kinsoku/>
        <w:wordWrap/>
        <w:overflowPunct/>
        <w:topLinePunct w:val="0"/>
        <w:bidi w:val="0"/>
        <w:adjustRightInd/>
        <w:spacing w:line="240" w:lineRule="auto"/>
        <w:ind w:left="494" w:right="0" w:hanging="351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Выявление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тембров</w:t>
      </w:r>
    </w:p>
    <w:p w14:paraId="0C066841">
      <w:pPr>
        <w:pStyle w:val="309"/>
        <w:keepNext w:val="0"/>
        <w:keepLines w:val="0"/>
        <w:pageBreakBefore w:val="0"/>
        <w:numPr>
          <w:ilvl w:val="0"/>
          <w:numId w:val="6"/>
        </w:numPr>
        <w:tabs>
          <w:tab w:val="left" w:pos="494"/>
        </w:tabs>
        <w:kinsoku/>
        <w:wordWrap/>
        <w:overflowPunct/>
        <w:topLinePunct w:val="0"/>
        <w:bidi w:val="0"/>
        <w:adjustRightInd/>
        <w:spacing w:line="240" w:lineRule="auto"/>
        <w:ind w:left="494" w:right="0" w:hanging="351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ритмическим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слухом;</w:t>
      </w:r>
    </w:p>
    <w:p w14:paraId="7D0D7B37">
      <w:pPr>
        <w:pStyle w:val="309"/>
        <w:keepNext w:val="0"/>
        <w:keepLines w:val="0"/>
        <w:pageBreakBefore w:val="0"/>
        <w:numPr>
          <w:ilvl w:val="0"/>
          <w:numId w:val="6"/>
        </w:numPr>
        <w:tabs>
          <w:tab w:val="left" w:pos="494"/>
        </w:tabs>
        <w:kinsoku/>
        <w:wordWrap/>
        <w:overflowPunct/>
        <w:topLinePunct w:val="0"/>
        <w:bidi w:val="0"/>
        <w:adjustRightInd/>
        <w:spacing w:line="240" w:lineRule="auto"/>
        <w:ind w:left="494" w:right="0" w:hanging="351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расширением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диапазона;</w:t>
      </w:r>
    </w:p>
    <w:p w14:paraId="23FEE068">
      <w:pPr>
        <w:pStyle w:val="309"/>
        <w:keepNext w:val="0"/>
        <w:keepLines w:val="0"/>
        <w:pageBreakBefore w:val="0"/>
        <w:numPr>
          <w:ilvl w:val="0"/>
          <w:numId w:val="6"/>
        </w:numPr>
        <w:tabs>
          <w:tab w:val="left" w:pos="494"/>
        </w:tabs>
        <w:kinsoku/>
        <w:wordWrap/>
        <w:overflowPunct/>
        <w:topLinePunct w:val="0"/>
        <w:bidi w:val="0"/>
        <w:adjustRightInd/>
        <w:spacing w:line="240" w:lineRule="auto"/>
        <w:ind w:left="494" w:right="0" w:hanging="351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художественным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исполнением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произведений.</w:t>
      </w:r>
    </w:p>
    <w:p w14:paraId="39C2EC4F">
      <w:pPr>
        <w:pStyle w:val="309"/>
        <w:keepNext w:val="0"/>
        <w:keepLines w:val="0"/>
        <w:pageBreakBefore w:val="0"/>
        <w:numPr>
          <w:ilvl w:val="0"/>
          <w:numId w:val="2"/>
        </w:numPr>
        <w:tabs>
          <w:tab w:val="left" w:pos="354"/>
        </w:tabs>
        <w:kinsoku/>
        <w:wordWrap/>
        <w:overflowPunct/>
        <w:topLinePunct w:val="0"/>
        <w:bidi w:val="0"/>
        <w:adjustRightInd/>
        <w:spacing w:line="240" w:lineRule="auto"/>
        <w:ind w:left="354" w:right="0" w:hanging="211"/>
        <w:jc w:val="left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Музыкально-теоретическая</w:t>
      </w:r>
      <w:r>
        <w:rPr>
          <w:rFonts w:hint="default" w:ascii="Times New Roman" w:hAnsi="Times New Roman" w:cs="Times New Roman"/>
          <w:b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подготовка</w:t>
      </w:r>
    </w:p>
    <w:p w14:paraId="46707C9A">
      <w:pPr>
        <w:pStyle w:val="309"/>
        <w:keepNext w:val="0"/>
        <w:keepLines w:val="0"/>
        <w:pageBreakBefore w:val="0"/>
        <w:numPr>
          <w:ilvl w:val="0"/>
          <w:numId w:val="7"/>
        </w:numPr>
        <w:tabs>
          <w:tab w:val="left" w:pos="352"/>
        </w:tabs>
        <w:kinsoku/>
        <w:wordWrap/>
        <w:overflowPunct/>
        <w:topLinePunct w:val="0"/>
        <w:bidi w:val="0"/>
        <w:adjustRightInd/>
        <w:spacing w:line="240" w:lineRule="auto"/>
        <w:ind w:left="352" w:right="0" w:hanging="209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Дирижерский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жест</w:t>
      </w:r>
    </w:p>
    <w:p w14:paraId="1E3CC0C5">
      <w:pPr>
        <w:pStyle w:val="309"/>
        <w:keepNext w:val="0"/>
        <w:keepLines w:val="0"/>
        <w:pageBreakBefore w:val="0"/>
        <w:numPr>
          <w:ilvl w:val="0"/>
          <w:numId w:val="7"/>
        </w:numPr>
        <w:tabs>
          <w:tab w:val="left" w:pos="352"/>
        </w:tabs>
        <w:kinsoku/>
        <w:wordWrap/>
        <w:overflowPunct/>
        <w:topLinePunct w:val="0"/>
        <w:bidi w:val="0"/>
        <w:adjustRightInd/>
        <w:spacing w:line="240" w:lineRule="auto"/>
        <w:ind w:left="352" w:right="0" w:hanging="209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Основы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музыкальной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грамоты: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ru-RU"/>
        </w:rPr>
        <w:t xml:space="preserve"> р</w:t>
      </w:r>
      <w:r>
        <w:rPr>
          <w:rFonts w:hint="default" w:ascii="Times New Roman" w:hAnsi="Times New Roman" w:cs="Times New Roman"/>
          <w:sz w:val="24"/>
          <w:szCs w:val="24"/>
        </w:rPr>
        <w:t>овно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7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цветов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радуги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музыки –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7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нот.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Мелодия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душа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музыки.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Тембр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окраска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звука.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Лад.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Мажор.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Минор.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Ритм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основа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жизни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музыки Темп – скорость музыки. Динамика – сила звука</w:t>
      </w:r>
    </w:p>
    <w:p w14:paraId="6BE8E6C3">
      <w:pPr>
        <w:pStyle w:val="309"/>
        <w:keepNext w:val="0"/>
        <w:keepLines w:val="0"/>
        <w:pageBreakBefore w:val="0"/>
        <w:numPr>
          <w:ilvl w:val="0"/>
          <w:numId w:val="7"/>
        </w:numPr>
        <w:tabs>
          <w:tab w:val="left" w:pos="352"/>
        </w:tabs>
        <w:kinsoku/>
        <w:wordWrap/>
        <w:overflowPunct/>
        <w:topLinePunct w:val="0"/>
        <w:bidi w:val="0"/>
        <w:adjustRightInd/>
        <w:spacing w:line="240" w:lineRule="auto"/>
        <w:ind w:left="352" w:right="0" w:hanging="2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Пластическое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интонирование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(4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час)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П.И.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Чайковский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«Вальс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цветов»,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«Марш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деревянных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солдатиков».</w:t>
      </w:r>
    </w:p>
    <w:p w14:paraId="32DEE328">
      <w:pPr>
        <w:pStyle w:val="309"/>
        <w:keepNext w:val="0"/>
        <w:keepLines w:val="0"/>
        <w:pageBreakBefore w:val="0"/>
        <w:numPr>
          <w:ilvl w:val="0"/>
          <w:numId w:val="7"/>
        </w:numPr>
        <w:tabs>
          <w:tab w:val="left" w:pos="352"/>
        </w:tabs>
        <w:kinsoku/>
        <w:wordWrap/>
        <w:overflowPunct/>
        <w:topLinePunct w:val="0"/>
        <w:bidi w:val="0"/>
        <w:adjustRightInd/>
        <w:spacing w:line="240" w:lineRule="auto"/>
        <w:ind w:left="143" w:right="311"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Импровизация: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элементы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импровизации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детском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исполнении;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сочинение мелодий на заданный текст детских поэтов.</w:t>
      </w:r>
    </w:p>
    <w:p w14:paraId="6C2BEEA4">
      <w:pPr>
        <w:pStyle w:val="309"/>
        <w:keepNext w:val="0"/>
        <w:keepLines w:val="0"/>
        <w:pageBreakBefore w:val="0"/>
        <w:numPr>
          <w:ilvl w:val="0"/>
          <w:numId w:val="2"/>
        </w:numPr>
        <w:tabs>
          <w:tab w:val="left" w:pos="423"/>
        </w:tabs>
        <w:kinsoku/>
        <w:wordWrap/>
        <w:overflowPunct/>
        <w:topLinePunct w:val="0"/>
        <w:bidi w:val="0"/>
        <w:adjustRightInd/>
        <w:spacing w:line="240" w:lineRule="auto"/>
        <w:ind w:left="423" w:right="0" w:hanging="280"/>
        <w:jc w:val="left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Концертно-исполнительская</w:t>
      </w:r>
      <w:r>
        <w:rPr>
          <w:rFonts w:hint="default" w:ascii="Times New Roman" w:hAnsi="Times New Roman" w:cs="Times New Roman"/>
          <w:b/>
          <w:spacing w:val="-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деятельность</w:t>
      </w:r>
    </w:p>
    <w:p w14:paraId="4086F6F6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right="247" w:firstLine="72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Это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результат,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которому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оценивают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всю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работу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вокального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кружка.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План концертной деятельности составляется на год с примерным репертуарным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перечнем. Составляется с учетом традиционных праздников, важнейших событий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текущего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года.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Выступать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могут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как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все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учащиеся,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так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солисты.</w:t>
      </w:r>
    </w:p>
    <w:p w14:paraId="76B48AEB">
      <w:pPr>
        <w:pStyle w:val="309"/>
        <w:keepNext w:val="0"/>
        <w:keepLines w:val="0"/>
        <w:pageBreakBefore w:val="0"/>
        <w:numPr>
          <w:ilvl w:val="0"/>
          <w:numId w:val="8"/>
        </w:numPr>
        <w:tabs>
          <w:tab w:val="left" w:pos="352"/>
        </w:tabs>
        <w:kinsoku/>
        <w:wordWrap/>
        <w:overflowPunct/>
        <w:topLinePunct w:val="0"/>
        <w:bidi w:val="0"/>
        <w:adjustRightInd/>
        <w:spacing w:line="240" w:lineRule="auto"/>
        <w:ind w:left="143" w:right="487"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Подготовка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концертным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выступлениям.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Перед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концертом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устраивается обязательное прослушивание детей, ведется их отбор для публичного выступления. Сводные репетиции несут огромную воспитательную роль – воспитывают выдержку, терпение, осмысления того, что «Я вношу маленькую частичку в то здание, которая называется «Жизнь, школа»</w:t>
      </w:r>
    </w:p>
    <w:p w14:paraId="7C050EB9">
      <w:pPr>
        <w:pStyle w:val="309"/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bidi w:val="0"/>
        <w:adjustRightInd/>
        <w:spacing w:line="240" w:lineRule="auto"/>
        <w:ind w:left="143" w:right="303"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Праздники, выступления, конкурсы Программа содержит сочинения русских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западноевропейских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композиторов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классиков,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преимущественно лирического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характера. Образцы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русского музыкального фольклора и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песни разных народов мира. На примере этих сочинений школьники знакомятся с жанровым и интонационным разнообразием народной музыки, традициями фольклорного музицирования. Программа содержит песни современных композиторов. Содержание многих песен может быть передано в игровой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форме - при помощи музыкально-ритмических движений, изображающих действия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их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персонажей,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также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простейших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музыкальных инструментов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 бубнов, барабанов, треугольников.</w:t>
      </w:r>
    </w:p>
    <w:p w14:paraId="319BFA4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right="24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занятий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групповая.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хоровых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занятиях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органически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сочетаются фронтальное воздействие руководителя на всех учащихся - коллективное</w:t>
      </w:r>
    </w:p>
    <w:p w14:paraId="07A99D65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воздействие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индивидуальный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подход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каждому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участнику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коллектива,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т.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е органически сочетаются групповые и дифференцированные формы работы. Занятия планируются с учётом возрастных, психологических и индивидуальных особенностей обучающихся. Содержание программы включает в себя занятия разных типов, на которых решаются вокальные, творческие и воспитательные задачи,</w:t>
      </w:r>
      <w:r>
        <w:rPr>
          <w:rFonts w:hint="default"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беседа;</w:t>
      </w:r>
    </w:p>
    <w:p w14:paraId="07230F46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-практические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занятия;</w:t>
      </w:r>
    </w:p>
    <w:p w14:paraId="056DBB3C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2"/>
          <w:sz w:val="24"/>
          <w:szCs w:val="24"/>
        </w:rPr>
        <w:t>-урок-концерт;</w:t>
      </w:r>
    </w:p>
    <w:p w14:paraId="032981F1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репетиция;</w:t>
      </w:r>
    </w:p>
    <w:p w14:paraId="217617B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-концерт,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индивидуальная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работа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учащимися;</w:t>
      </w:r>
    </w:p>
    <w:p w14:paraId="0DAF9DBD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-выездное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занятие;</w:t>
      </w:r>
    </w:p>
    <w:p w14:paraId="215C8E5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2"/>
          <w:sz w:val="24"/>
          <w:szCs w:val="24"/>
        </w:rPr>
        <w:t>-мастер-класс;</w:t>
      </w:r>
    </w:p>
    <w:p w14:paraId="1E05815C">
      <w:pPr>
        <w:pStyle w:val="309"/>
        <w:keepNext w:val="0"/>
        <w:keepLines w:val="0"/>
        <w:pageBreakBefore w:val="0"/>
        <w:numPr>
          <w:ilvl w:val="0"/>
          <w:numId w:val="0"/>
        </w:numPr>
        <w:tabs>
          <w:tab w:val="left" w:pos="305"/>
        </w:tabs>
        <w:kinsoku/>
        <w:wordWrap/>
        <w:overflowPunct/>
        <w:topLinePunct w:val="0"/>
        <w:bidi w:val="0"/>
        <w:adjustRightInd/>
        <w:spacing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>участие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конкурсах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фестивалях.</w:t>
      </w:r>
    </w:p>
    <w:p w14:paraId="20DB2228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рамках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одного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занятия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сочетаются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разные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виды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деятельности:</w:t>
      </w:r>
    </w:p>
    <w:p w14:paraId="54B5360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pgSz w:w="11910" w:h="16840"/>
          <w:pgMar w:top="1040" w:right="708" w:bottom="840" w:left="1559" w:header="720" w:footer="720" w:gutter="0"/>
          <w:cols w:space="720" w:num="1"/>
        </w:sectPr>
      </w:pPr>
    </w:p>
    <w:p w14:paraId="6D7CB00B">
      <w:pPr>
        <w:pStyle w:val="309"/>
        <w:keepNext w:val="0"/>
        <w:keepLines w:val="0"/>
        <w:pageBreakBefore w:val="0"/>
        <w:numPr>
          <w:ilvl w:val="0"/>
          <w:numId w:val="9"/>
        </w:numPr>
        <w:tabs>
          <w:tab w:val="left" w:pos="305"/>
        </w:tabs>
        <w:kinsoku/>
        <w:wordWrap/>
        <w:overflowPunct/>
        <w:topLinePunct w:val="0"/>
        <w:bidi w:val="0"/>
        <w:adjustRightInd/>
        <w:spacing w:line="240" w:lineRule="auto"/>
        <w:ind w:left="305" w:right="0" w:hanging="162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вокально-хоровая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работа;</w:t>
      </w:r>
    </w:p>
    <w:p w14:paraId="21F49D6D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firstLine="120" w:firstLineChars="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-элементы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хорового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сольфеджио;</w:t>
      </w:r>
    </w:p>
    <w:p w14:paraId="3FEBE1D7">
      <w:pPr>
        <w:pStyle w:val="309"/>
        <w:keepNext w:val="0"/>
        <w:keepLines w:val="0"/>
        <w:pageBreakBefore w:val="0"/>
        <w:numPr>
          <w:ilvl w:val="0"/>
          <w:numId w:val="9"/>
        </w:numPr>
        <w:tabs>
          <w:tab w:val="left" w:pos="305"/>
        </w:tabs>
        <w:kinsoku/>
        <w:wordWrap/>
        <w:overflowPunct/>
        <w:topLinePunct w:val="0"/>
        <w:bidi w:val="0"/>
        <w:adjustRightInd/>
        <w:spacing w:line="240" w:lineRule="auto"/>
        <w:ind w:left="305" w:right="0" w:hanging="162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ритмические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упражнения;</w:t>
      </w:r>
    </w:p>
    <w:p w14:paraId="2E900924">
      <w:pPr>
        <w:pStyle w:val="309"/>
        <w:keepNext w:val="0"/>
        <w:keepLines w:val="0"/>
        <w:pageBreakBefore w:val="0"/>
        <w:numPr>
          <w:ilvl w:val="0"/>
          <w:numId w:val="9"/>
        </w:numPr>
        <w:tabs>
          <w:tab w:val="left" w:pos="305"/>
        </w:tabs>
        <w:kinsoku/>
        <w:wordWrap/>
        <w:overflowPunct/>
        <w:topLinePunct w:val="0"/>
        <w:bidi w:val="0"/>
        <w:adjustRightInd/>
        <w:spacing w:line="240" w:lineRule="auto"/>
        <w:ind w:left="305" w:right="0" w:hanging="162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дыхательная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гимнастика;</w:t>
      </w:r>
    </w:p>
    <w:p w14:paraId="5D957040">
      <w:pPr>
        <w:pStyle w:val="309"/>
        <w:keepNext w:val="0"/>
        <w:keepLines w:val="0"/>
        <w:pageBreakBefore w:val="0"/>
        <w:numPr>
          <w:ilvl w:val="0"/>
          <w:numId w:val="9"/>
        </w:numPr>
        <w:tabs>
          <w:tab w:val="left" w:pos="305"/>
        </w:tabs>
        <w:kinsoku/>
        <w:wordWrap/>
        <w:overflowPunct/>
        <w:topLinePunct w:val="0"/>
        <w:bidi w:val="0"/>
        <w:adjustRightInd/>
        <w:spacing w:line="240" w:lineRule="auto"/>
        <w:ind w:left="305" w:right="0" w:hanging="162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творческие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задания,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театрализация.</w:t>
      </w:r>
    </w:p>
    <w:p w14:paraId="51CC4660">
      <w:pPr>
        <w:spacing w:before="1"/>
        <w:ind w:left="16" w:right="16" w:firstLine="0"/>
        <w:jc w:val="center"/>
        <w:rPr>
          <w:b/>
          <w:sz w:val="28"/>
        </w:rPr>
      </w:pPr>
    </w:p>
    <w:p w14:paraId="7AD03162">
      <w:pPr>
        <w:spacing w:before="1"/>
        <w:ind w:left="16" w:right="16" w:firstLine="0"/>
        <w:jc w:val="center"/>
        <w:rPr>
          <w:b/>
          <w:spacing w:val="-2"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14:paraId="354E7A8D">
      <w:pPr>
        <w:spacing w:before="1"/>
        <w:ind w:left="16" w:right="16" w:firstLine="0"/>
        <w:jc w:val="center"/>
        <w:rPr>
          <w:b/>
          <w:spacing w:val="-2"/>
          <w:sz w:val="28"/>
        </w:rPr>
      </w:pPr>
    </w:p>
    <w:p w14:paraId="76EB8B25">
      <w:pPr>
        <w:pStyle w:val="30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43" w:leftChars="0" w:right="0" w:rightChars="0"/>
        <w:jc w:val="left"/>
        <w:textAlignment w:val="auto"/>
        <w:rPr>
          <w:b w:val="0"/>
          <w:bCs/>
          <w:spacing w:val="-2"/>
          <w:sz w:val="28"/>
        </w:rPr>
      </w:pPr>
      <w:r>
        <w:rPr>
          <w:rFonts w:hint="default"/>
          <w:b w:val="0"/>
          <w:bCs/>
          <w:spacing w:val="-2"/>
          <w:sz w:val="28"/>
          <w:lang w:val="ru-RU"/>
        </w:rPr>
        <w:t xml:space="preserve">1 </w:t>
      </w:r>
      <w:r>
        <w:rPr>
          <w:b w:val="0"/>
          <w:bCs/>
          <w:spacing w:val="-2"/>
          <w:sz w:val="28"/>
        </w:rPr>
        <w:t>класс</w:t>
      </w:r>
    </w:p>
    <w:tbl>
      <w:tblPr>
        <w:tblStyle w:val="8"/>
        <w:tblpPr w:leftFromText="180" w:rightFromText="180" w:vertAnchor="text" w:horzAnchor="page" w:tblpX="1514" w:tblpY="283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0C2670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358C94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C43CD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7F246CC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20C16AD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036ECA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68D5A6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C63655C">
            <w:pPr>
              <w:pStyle w:val="310"/>
              <w:ind w:right="179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Введение. Правила поведения,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техника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безопасности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учебном </w:t>
            </w:r>
            <w:r>
              <w:rPr>
                <w:spacing w:val="-2"/>
                <w:sz w:val="24"/>
                <w:szCs w:val="24"/>
              </w:rPr>
              <w:t>кабинете.</w:t>
            </w:r>
          </w:p>
        </w:tc>
        <w:tc>
          <w:tcPr>
            <w:tcW w:w="2160" w:type="dxa"/>
          </w:tcPr>
          <w:p w14:paraId="68D6DB3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DCE76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5DB6BE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22548B8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Вокально-хоровая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160" w:type="dxa"/>
          </w:tcPr>
          <w:p w14:paraId="1B9571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5A0862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E9282A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DCE2A25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Песни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любимых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мультфильмов.</w:t>
            </w:r>
          </w:p>
        </w:tc>
        <w:tc>
          <w:tcPr>
            <w:tcW w:w="2160" w:type="dxa"/>
          </w:tcPr>
          <w:p w14:paraId="342156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B9E71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505C1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BC76137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Мои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любимые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песни.</w:t>
            </w:r>
          </w:p>
        </w:tc>
        <w:tc>
          <w:tcPr>
            <w:tcW w:w="2160" w:type="dxa"/>
          </w:tcPr>
          <w:p w14:paraId="468A340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CD14B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3CD9C5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8CA62FD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«Угадай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мелодию».</w:t>
            </w:r>
          </w:p>
        </w:tc>
        <w:tc>
          <w:tcPr>
            <w:tcW w:w="2160" w:type="dxa"/>
          </w:tcPr>
          <w:p w14:paraId="4862D8D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F4760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B9584B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1FCC1CF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Вокальные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импровизации.</w:t>
            </w:r>
          </w:p>
        </w:tc>
        <w:tc>
          <w:tcPr>
            <w:tcW w:w="2160" w:type="dxa"/>
          </w:tcPr>
          <w:p w14:paraId="440E8B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172A2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E7E37C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3E53452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«Защитники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2160" w:type="dxa"/>
          </w:tcPr>
          <w:p w14:paraId="3BD029C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AB9D9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2A56F9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D8C6D85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«Защитники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2160" w:type="dxa"/>
          </w:tcPr>
          <w:p w14:paraId="3AD4FAA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85C4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857D03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BB4D54B">
            <w:pPr>
              <w:pStyle w:val="310"/>
              <w:spacing w:line="308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Любимые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песни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мамы.</w:t>
            </w:r>
          </w:p>
        </w:tc>
        <w:tc>
          <w:tcPr>
            <w:tcW w:w="2160" w:type="dxa"/>
          </w:tcPr>
          <w:p w14:paraId="08446B1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AD1F8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C9F10C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7623B09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Сводная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репетиция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праздничного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концерта.</w:t>
            </w:r>
          </w:p>
        </w:tc>
        <w:tc>
          <w:tcPr>
            <w:tcW w:w="2160" w:type="dxa"/>
          </w:tcPr>
          <w:p w14:paraId="68B75BA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C4C44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948D1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AB0FE39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Два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брата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лада.</w:t>
            </w:r>
          </w:p>
        </w:tc>
        <w:tc>
          <w:tcPr>
            <w:tcW w:w="2160" w:type="dxa"/>
          </w:tcPr>
          <w:p w14:paraId="4F7C17E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2546A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70E615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239CDBE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Лад.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Мажор.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Минор.</w:t>
            </w:r>
          </w:p>
        </w:tc>
        <w:tc>
          <w:tcPr>
            <w:tcW w:w="2160" w:type="dxa"/>
          </w:tcPr>
          <w:p w14:paraId="0E550A6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E8F5B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C77B19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AFA81B6">
            <w:pPr>
              <w:pStyle w:val="310"/>
              <w:spacing w:before="2" w:line="308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2160" w:type="dxa"/>
          </w:tcPr>
          <w:p w14:paraId="356340D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D0959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1F82E3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0433BF1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2160" w:type="dxa"/>
          </w:tcPr>
          <w:p w14:paraId="4BD86C3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8B38A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D797CC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11113C9">
            <w:pPr>
              <w:pStyle w:val="310"/>
              <w:spacing w:line="315" w:lineRule="exact"/>
              <w:ind w:left="105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Загадки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знание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музыкальных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композиций.</w:t>
            </w:r>
          </w:p>
        </w:tc>
        <w:tc>
          <w:tcPr>
            <w:tcW w:w="2160" w:type="dxa"/>
          </w:tcPr>
          <w:p w14:paraId="4E3A23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46520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DAC193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E6904B3">
            <w:pPr>
              <w:pStyle w:val="310"/>
              <w:spacing w:line="308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До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встреч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музыкой.</w:t>
            </w:r>
          </w:p>
        </w:tc>
        <w:tc>
          <w:tcPr>
            <w:tcW w:w="2160" w:type="dxa"/>
          </w:tcPr>
          <w:p w14:paraId="6AE9B37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88DB0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055DE45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C902864">
            <w:pPr>
              <w:pStyle w:val="310"/>
              <w:spacing w:line="308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До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встреч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музыкой.</w:t>
            </w:r>
          </w:p>
        </w:tc>
        <w:tc>
          <w:tcPr>
            <w:tcW w:w="2160" w:type="dxa"/>
          </w:tcPr>
          <w:p w14:paraId="76F8AA9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B4577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2E3176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D3C026A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Музыкально-теоретическая подготовка</w:t>
            </w:r>
          </w:p>
        </w:tc>
        <w:tc>
          <w:tcPr>
            <w:tcW w:w="2160" w:type="dxa"/>
          </w:tcPr>
          <w:p w14:paraId="582123D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C3F0E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68C68E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AEEEA33">
            <w:pPr>
              <w:pStyle w:val="310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Путешествие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королевство </w:t>
            </w:r>
            <w:r>
              <w:rPr>
                <w:spacing w:val="-2"/>
                <w:sz w:val="24"/>
                <w:szCs w:val="24"/>
              </w:rPr>
              <w:t>Пения.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Певческая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установка.</w:t>
            </w:r>
          </w:p>
        </w:tc>
        <w:tc>
          <w:tcPr>
            <w:tcW w:w="2160" w:type="dxa"/>
          </w:tcPr>
          <w:p w14:paraId="366BCF9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C2BC6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26F65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405301C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Дирижерский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жест.</w:t>
            </w:r>
          </w:p>
        </w:tc>
        <w:tc>
          <w:tcPr>
            <w:tcW w:w="2160" w:type="dxa"/>
          </w:tcPr>
          <w:p w14:paraId="170663A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0503F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3F48EB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040A2B4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Дикция.</w:t>
            </w:r>
          </w:p>
        </w:tc>
        <w:tc>
          <w:tcPr>
            <w:tcW w:w="2160" w:type="dxa"/>
          </w:tcPr>
          <w:p w14:paraId="12B7D4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6541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FBDB5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11E7019">
            <w:pPr>
              <w:pStyle w:val="310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Ровно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цветов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радуги,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 музыки -7 нот.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Интонирование.</w:t>
            </w:r>
          </w:p>
        </w:tc>
        <w:tc>
          <w:tcPr>
            <w:tcW w:w="2160" w:type="dxa"/>
          </w:tcPr>
          <w:p w14:paraId="56568E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95E7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FBAA2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0476BD2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Мелодия-душа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2160" w:type="dxa"/>
          </w:tcPr>
          <w:p w14:paraId="73E6510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7029D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34DC24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0608451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Тембр-окраска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голоса.</w:t>
            </w:r>
          </w:p>
        </w:tc>
        <w:tc>
          <w:tcPr>
            <w:tcW w:w="2160" w:type="dxa"/>
          </w:tcPr>
          <w:p w14:paraId="0412CE9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1371A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458C9B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7E1EA42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Ритм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-2"/>
                <w:sz w:val="24"/>
                <w:szCs w:val="24"/>
              </w:rPr>
              <w:t xml:space="preserve"> музыки.</w:t>
            </w:r>
          </w:p>
        </w:tc>
        <w:tc>
          <w:tcPr>
            <w:tcW w:w="2160" w:type="dxa"/>
          </w:tcPr>
          <w:p w14:paraId="0F4B902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7CDF6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350BA9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CCFD2D5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Темп-скорость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2160" w:type="dxa"/>
          </w:tcPr>
          <w:p w14:paraId="036A52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92C07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A0FC01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A5696CA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П.И.Чайковский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«Детский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альбом».</w:t>
            </w:r>
          </w:p>
        </w:tc>
        <w:tc>
          <w:tcPr>
            <w:tcW w:w="2160" w:type="dxa"/>
          </w:tcPr>
          <w:p w14:paraId="5BA36DB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C2FC8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24989F2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3963125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П.И.Чайковский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«Неаполитанская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песенка».</w:t>
            </w:r>
          </w:p>
        </w:tc>
        <w:tc>
          <w:tcPr>
            <w:tcW w:w="2160" w:type="dxa"/>
          </w:tcPr>
          <w:p w14:paraId="7DE64F2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8C6B0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6CCB1FA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B13E157">
            <w:pPr>
              <w:pStyle w:val="310"/>
              <w:spacing w:line="322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«Музыкальная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азбука».</w:t>
            </w:r>
          </w:p>
        </w:tc>
        <w:tc>
          <w:tcPr>
            <w:tcW w:w="2160" w:type="dxa"/>
          </w:tcPr>
          <w:p w14:paraId="7A0C2BA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32AE5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379E9C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9FDFE49">
            <w:pPr>
              <w:pStyle w:val="310"/>
              <w:spacing w:line="322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«Музыкальная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азбука».</w:t>
            </w:r>
          </w:p>
        </w:tc>
        <w:tc>
          <w:tcPr>
            <w:tcW w:w="2160" w:type="dxa"/>
          </w:tcPr>
          <w:p w14:paraId="1C44895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39B3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4AF9115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BB29301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Концертно-исполнительская деятельность</w:t>
            </w:r>
          </w:p>
        </w:tc>
        <w:tc>
          <w:tcPr>
            <w:tcW w:w="2160" w:type="dxa"/>
          </w:tcPr>
          <w:p w14:paraId="32049C4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304811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FE91C6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399" w:type="dxa"/>
          </w:tcPr>
          <w:p w14:paraId="27072078">
            <w:pPr>
              <w:pStyle w:val="310"/>
              <w:spacing w:line="317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концерт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ко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Дню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учителя.</w:t>
            </w:r>
          </w:p>
        </w:tc>
        <w:tc>
          <w:tcPr>
            <w:tcW w:w="2160" w:type="dxa"/>
          </w:tcPr>
          <w:p w14:paraId="61253D8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15E5F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D74C50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399" w:type="dxa"/>
          </w:tcPr>
          <w:p w14:paraId="5CE5A7D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окно</w:t>
            </w:r>
            <w:r>
              <w:rPr>
                <w:spacing w:val="-2"/>
                <w:sz w:val="24"/>
                <w:szCs w:val="24"/>
              </w:rPr>
              <w:t xml:space="preserve"> стучится.</w:t>
            </w:r>
          </w:p>
        </w:tc>
        <w:tc>
          <w:tcPr>
            <w:tcW w:w="2160" w:type="dxa"/>
          </w:tcPr>
          <w:p w14:paraId="726C9BE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94899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FEA06E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399" w:type="dxa"/>
          </w:tcPr>
          <w:p w14:paraId="7D9503DA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«Защитники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</w:t>
            </w:r>
          </w:p>
        </w:tc>
        <w:tc>
          <w:tcPr>
            <w:tcW w:w="2160" w:type="dxa"/>
          </w:tcPr>
          <w:p w14:paraId="765C3EC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97B4A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C01008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399" w:type="dxa"/>
          </w:tcPr>
          <w:p w14:paraId="6F07A54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«Милая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мамочка».</w:t>
            </w:r>
          </w:p>
        </w:tc>
        <w:tc>
          <w:tcPr>
            <w:tcW w:w="2160" w:type="dxa"/>
          </w:tcPr>
          <w:p w14:paraId="6D1F5FB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5AA9C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5A82B6E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399" w:type="dxa"/>
          </w:tcPr>
          <w:p w14:paraId="1D8C3749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фрагмента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сказки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«Кошкин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дом».</w:t>
            </w:r>
          </w:p>
        </w:tc>
        <w:tc>
          <w:tcPr>
            <w:tcW w:w="2160" w:type="dxa"/>
          </w:tcPr>
          <w:p w14:paraId="138C40B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49B04FF3">
      <w:pPr>
        <w:pStyle w:val="309"/>
        <w:numPr>
          <w:ilvl w:val="0"/>
          <w:numId w:val="0"/>
        </w:numPr>
        <w:tabs>
          <w:tab w:val="left" w:pos="354"/>
        </w:tabs>
        <w:spacing w:before="0" w:after="0" w:line="240" w:lineRule="auto"/>
        <w:ind w:left="143" w:leftChars="0" w:right="0" w:rightChars="0"/>
        <w:jc w:val="left"/>
        <w:rPr>
          <w:rFonts w:hint="default"/>
          <w:b w:val="0"/>
          <w:bCs/>
          <w:spacing w:val="-2"/>
          <w:sz w:val="28"/>
          <w:lang w:val="ru-RU"/>
        </w:rPr>
      </w:pPr>
      <w:r>
        <w:rPr>
          <w:rFonts w:hint="default"/>
          <w:b w:val="0"/>
          <w:bCs/>
          <w:spacing w:val="-2"/>
          <w:sz w:val="28"/>
          <w:lang w:val="ru-RU"/>
        </w:rPr>
        <w:t>2 класс</w:t>
      </w:r>
    </w:p>
    <w:tbl>
      <w:tblPr>
        <w:tblStyle w:val="8"/>
        <w:tblpPr w:leftFromText="180" w:rightFromText="180" w:vertAnchor="text" w:horzAnchor="page" w:tblpX="1524" w:tblpY="594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290F0C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3190B7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027356C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286EE50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25E08A2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09C360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427B04B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9A564E4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Введение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музыку</w:t>
            </w:r>
          </w:p>
        </w:tc>
        <w:tc>
          <w:tcPr>
            <w:tcW w:w="2160" w:type="dxa"/>
          </w:tcPr>
          <w:p w14:paraId="4C9910E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4385F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11C9E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7C37F67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Вокально-хоровая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160" w:type="dxa"/>
          </w:tcPr>
          <w:p w14:paraId="1E91A8F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4B27FF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81E3C4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61ABF6F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Мелодии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осени.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Разучивание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2160" w:type="dxa"/>
          </w:tcPr>
          <w:p w14:paraId="13218C8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DFE76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D0D5F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F79419D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Хрустальный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звон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зимы.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2160" w:type="dxa"/>
          </w:tcPr>
          <w:p w14:paraId="70FBB36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6E99A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DFDA7D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C9F5077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Русская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былина.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Двухголосное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распевание.</w:t>
            </w:r>
          </w:p>
        </w:tc>
        <w:tc>
          <w:tcPr>
            <w:tcW w:w="2160" w:type="dxa"/>
          </w:tcPr>
          <w:p w14:paraId="70E2DA2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0A19B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CD4B9F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4EB3DA6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Народность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музыке.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Элементы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двухголосия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5505831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05913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E86460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E67675A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Прощай,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Масленица.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песен</w:t>
            </w:r>
          </w:p>
        </w:tc>
        <w:tc>
          <w:tcPr>
            <w:tcW w:w="2160" w:type="dxa"/>
          </w:tcPr>
          <w:p w14:paraId="3DFE3F5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2AAEB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A606A9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0A70838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«Защитники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2160" w:type="dxa"/>
          </w:tcPr>
          <w:p w14:paraId="4EE1618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2319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91A04F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72A1523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Любимые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песни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мамы.</w:t>
            </w:r>
          </w:p>
        </w:tc>
        <w:tc>
          <w:tcPr>
            <w:tcW w:w="2160" w:type="dxa"/>
          </w:tcPr>
          <w:p w14:paraId="3871D37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EEC24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BA4F92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FDDDD4D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Сводная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репетиция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праздничного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концерта.</w:t>
            </w:r>
          </w:p>
        </w:tc>
        <w:tc>
          <w:tcPr>
            <w:tcW w:w="2160" w:type="dxa"/>
          </w:tcPr>
          <w:p w14:paraId="6D7ACDD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64FCA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C8281D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17E4891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Звуки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музыки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весной.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2160" w:type="dxa"/>
          </w:tcPr>
          <w:p w14:paraId="0CC1CBC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3FB12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40840E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72D4883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День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весенний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день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веселья.</w:t>
            </w:r>
          </w:p>
        </w:tc>
        <w:tc>
          <w:tcPr>
            <w:tcW w:w="2160" w:type="dxa"/>
          </w:tcPr>
          <w:p w14:paraId="1E99592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7D7A3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AE46A7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4CE3D77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песен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«Нам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мир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завещано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беречь».</w:t>
            </w:r>
          </w:p>
        </w:tc>
        <w:tc>
          <w:tcPr>
            <w:tcW w:w="2160" w:type="dxa"/>
          </w:tcPr>
          <w:p w14:paraId="0124E64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190D8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F856BB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F1E5190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Джазовая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музыка.</w:t>
            </w:r>
          </w:p>
        </w:tc>
        <w:tc>
          <w:tcPr>
            <w:tcW w:w="2160" w:type="dxa"/>
          </w:tcPr>
          <w:p w14:paraId="6217947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D3526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CBE902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5B77368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Джазовая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музыка.</w:t>
            </w:r>
          </w:p>
        </w:tc>
        <w:tc>
          <w:tcPr>
            <w:tcW w:w="2160" w:type="dxa"/>
          </w:tcPr>
          <w:p w14:paraId="260FC4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C4A71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4C7CE9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734FFCA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Средства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музыкальной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выразительности</w:t>
            </w:r>
          </w:p>
        </w:tc>
        <w:tc>
          <w:tcPr>
            <w:tcW w:w="2160" w:type="dxa"/>
          </w:tcPr>
          <w:p w14:paraId="69A08D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07F66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543853A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AD721D5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Игра-викторина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«Что</w:t>
            </w:r>
            <w:r>
              <w:rPr>
                <w:spacing w:val="-5"/>
                <w:sz w:val="24"/>
                <w:szCs w:val="24"/>
              </w:rPr>
              <w:t xml:space="preserve"> мы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знаем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музыке».</w:t>
            </w:r>
          </w:p>
        </w:tc>
        <w:tc>
          <w:tcPr>
            <w:tcW w:w="2160" w:type="dxa"/>
          </w:tcPr>
          <w:p w14:paraId="2E9DE0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FC1D5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C6BDCF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46A5BA6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Музыкально-теоретическая подготовка</w:t>
            </w:r>
          </w:p>
        </w:tc>
        <w:tc>
          <w:tcPr>
            <w:tcW w:w="2160" w:type="dxa"/>
          </w:tcPr>
          <w:p w14:paraId="467063A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9196C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76D615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AD6AFED">
            <w:pPr>
              <w:pStyle w:val="310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Вводное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занятие.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Повторение основных музыкальных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понятий.</w:t>
            </w:r>
          </w:p>
        </w:tc>
        <w:tc>
          <w:tcPr>
            <w:tcW w:w="2160" w:type="dxa"/>
          </w:tcPr>
          <w:p w14:paraId="72E8CA4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0FF0E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207771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08261DD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Музыкальный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России.</w:t>
            </w:r>
          </w:p>
        </w:tc>
        <w:tc>
          <w:tcPr>
            <w:tcW w:w="2160" w:type="dxa"/>
          </w:tcPr>
          <w:p w14:paraId="2752338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78B80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2CA179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3A7408A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Музыкальный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пейзаж.</w:t>
            </w:r>
          </w:p>
        </w:tc>
        <w:tc>
          <w:tcPr>
            <w:tcW w:w="2160" w:type="dxa"/>
          </w:tcPr>
          <w:p w14:paraId="1D9ECAF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E23F3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D27EE7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1E30FA3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Русский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романс.</w:t>
            </w:r>
          </w:p>
        </w:tc>
        <w:tc>
          <w:tcPr>
            <w:tcW w:w="2160" w:type="dxa"/>
          </w:tcPr>
          <w:p w14:paraId="622F914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85C41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C2AC0E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ECBD6A2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Музыкальные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формы.</w:t>
            </w:r>
          </w:p>
        </w:tc>
        <w:tc>
          <w:tcPr>
            <w:tcW w:w="2160" w:type="dxa"/>
          </w:tcPr>
          <w:p w14:paraId="550971F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040AE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3E986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230D1A0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Героическая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музыка.</w:t>
            </w:r>
          </w:p>
        </w:tc>
        <w:tc>
          <w:tcPr>
            <w:tcW w:w="2160" w:type="dxa"/>
          </w:tcPr>
          <w:p w14:paraId="7BEB398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1F05A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79C11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B317CB7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Тембр-окраска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голоса.</w:t>
            </w:r>
          </w:p>
        </w:tc>
        <w:tc>
          <w:tcPr>
            <w:tcW w:w="2160" w:type="dxa"/>
          </w:tcPr>
          <w:p w14:paraId="765C6E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72F58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4616AA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290A4F7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Ритм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-2"/>
                <w:sz w:val="24"/>
                <w:szCs w:val="24"/>
              </w:rPr>
              <w:t xml:space="preserve"> музыки.</w:t>
            </w:r>
          </w:p>
        </w:tc>
        <w:tc>
          <w:tcPr>
            <w:tcW w:w="2160" w:type="dxa"/>
          </w:tcPr>
          <w:p w14:paraId="1DF6E92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EC70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8AC51C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9882859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Темп-скорость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2160" w:type="dxa"/>
          </w:tcPr>
          <w:p w14:paraId="618F122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3A56F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26AA021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D2C1C11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Музыкальные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и</w:t>
            </w:r>
            <w:r>
              <w:rPr>
                <w:rFonts w:hint="default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характеры.</w:t>
            </w:r>
          </w:p>
        </w:tc>
        <w:tc>
          <w:tcPr>
            <w:tcW w:w="2160" w:type="dxa"/>
          </w:tcPr>
          <w:p w14:paraId="6528D72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551B9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06CD1F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26E6037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Композитор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один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разная.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Э.Григ.</w:t>
            </w:r>
          </w:p>
        </w:tc>
        <w:tc>
          <w:tcPr>
            <w:tcW w:w="2160" w:type="dxa"/>
          </w:tcPr>
          <w:p w14:paraId="23614CB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D6017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247D8AC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2E4225B">
            <w:pPr>
              <w:pStyle w:val="310"/>
              <w:spacing w:line="322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Музыка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детском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кино.</w:t>
            </w:r>
          </w:p>
        </w:tc>
        <w:tc>
          <w:tcPr>
            <w:tcW w:w="2160" w:type="dxa"/>
          </w:tcPr>
          <w:p w14:paraId="6F7E6EE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14E6E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4A7575D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68F49784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Концертно-исполнительская деятельность</w:t>
            </w:r>
          </w:p>
        </w:tc>
        <w:tc>
          <w:tcPr>
            <w:tcW w:w="2160" w:type="dxa"/>
          </w:tcPr>
          <w:p w14:paraId="6C463A9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7B93AD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60FFD1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399" w:type="dxa"/>
          </w:tcPr>
          <w:p w14:paraId="7B40AF3D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концерт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ко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Дню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учителя.</w:t>
            </w:r>
          </w:p>
        </w:tc>
        <w:tc>
          <w:tcPr>
            <w:tcW w:w="2160" w:type="dxa"/>
          </w:tcPr>
          <w:p w14:paraId="7ADF080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40E8E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80F45C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399" w:type="dxa"/>
          </w:tcPr>
          <w:p w14:paraId="3E54620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окно</w:t>
            </w:r>
            <w:r>
              <w:rPr>
                <w:spacing w:val="-2"/>
                <w:sz w:val="24"/>
                <w:szCs w:val="24"/>
              </w:rPr>
              <w:t xml:space="preserve"> стучится.</w:t>
            </w:r>
          </w:p>
        </w:tc>
        <w:tc>
          <w:tcPr>
            <w:tcW w:w="2160" w:type="dxa"/>
          </w:tcPr>
          <w:p w14:paraId="4BE90F8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D6492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49A324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399" w:type="dxa"/>
          </w:tcPr>
          <w:p w14:paraId="5A2243BF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«Защитники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2160" w:type="dxa"/>
          </w:tcPr>
          <w:p w14:paraId="0668941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56B25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76D853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399" w:type="dxa"/>
          </w:tcPr>
          <w:p w14:paraId="1307545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«Милая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мамочка».</w:t>
            </w:r>
          </w:p>
        </w:tc>
        <w:tc>
          <w:tcPr>
            <w:tcW w:w="2160" w:type="dxa"/>
          </w:tcPr>
          <w:p w14:paraId="3171401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AECF6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68671B8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399" w:type="dxa"/>
          </w:tcPr>
          <w:p w14:paraId="3F7F2846">
            <w:pPr>
              <w:pStyle w:val="310"/>
              <w:ind w:right="83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театр. Импровизация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«Купец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Петрушка».</w:t>
            </w:r>
          </w:p>
        </w:tc>
        <w:tc>
          <w:tcPr>
            <w:tcW w:w="2160" w:type="dxa"/>
          </w:tcPr>
          <w:p w14:paraId="0FF172A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F932E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748E75A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399" w:type="dxa"/>
          </w:tcPr>
          <w:p w14:paraId="1E0AC731">
            <w:pPr>
              <w:pStyle w:val="310"/>
              <w:spacing w:line="315" w:lineRule="exact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«9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Мая».</w:t>
            </w:r>
          </w:p>
        </w:tc>
        <w:tc>
          <w:tcPr>
            <w:tcW w:w="2160" w:type="dxa"/>
          </w:tcPr>
          <w:p w14:paraId="5006524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B365D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3" w:right="0" w:firstLine="0"/>
        <w:jc w:val="left"/>
        <w:textAlignment w:val="auto"/>
        <w:rPr>
          <w:rFonts w:hint="default"/>
          <w:b w:val="0"/>
          <w:bCs/>
          <w:spacing w:val="2"/>
          <w:sz w:val="28"/>
          <w:lang w:val="ru-RU"/>
        </w:rPr>
      </w:pPr>
    </w:p>
    <w:p w14:paraId="3EF92A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3" w:right="0" w:firstLine="0"/>
        <w:jc w:val="left"/>
        <w:textAlignment w:val="auto"/>
        <w:rPr>
          <w:b w:val="0"/>
          <w:bCs/>
          <w:sz w:val="28"/>
        </w:rPr>
      </w:pPr>
      <w:r>
        <w:rPr>
          <w:rFonts w:hint="default"/>
          <w:b w:val="0"/>
          <w:bCs/>
          <w:spacing w:val="2"/>
          <w:sz w:val="28"/>
          <w:lang w:val="ru-RU"/>
        </w:rPr>
        <w:t>3</w:t>
      </w:r>
      <w:r>
        <w:rPr>
          <w:b w:val="0"/>
          <w:bCs/>
          <w:spacing w:val="2"/>
          <w:sz w:val="28"/>
        </w:rPr>
        <w:t xml:space="preserve"> </w:t>
      </w:r>
      <w:r>
        <w:rPr>
          <w:b w:val="0"/>
          <w:bCs/>
          <w:spacing w:val="-2"/>
          <w:sz w:val="28"/>
        </w:rPr>
        <w:t>класс</w:t>
      </w:r>
    </w:p>
    <w:tbl>
      <w:tblPr>
        <w:tblStyle w:val="8"/>
        <w:tblpPr w:leftFromText="180" w:rightFromText="180" w:vertAnchor="text" w:horzAnchor="page" w:tblpX="1524" w:tblpY="594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6771F0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5B4EE58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center"/>
              <w:textAlignment w:val="auto"/>
              <w:rPr>
                <w:rFonts w:hint="default"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pacing w:val="-10"/>
                <w:sz w:val="24"/>
                <w:szCs w:val="24"/>
              </w:rPr>
              <w:t>№</w:t>
            </w:r>
          </w:p>
          <w:p w14:paraId="530C7CC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4DB037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7D2251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2"/>
                <w:sz w:val="24"/>
                <w:szCs w:val="24"/>
              </w:rPr>
              <w:t>часов</w:t>
            </w:r>
          </w:p>
        </w:tc>
      </w:tr>
      <w:tr w14:paraId="0B9626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02EE475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90F178C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Введение.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Прослушивание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голосов.</w:t>
            </w:r>
          </w:p>
        </w:tc>
        <w:tc>
          <w:tcPr>
            <w:tcW w:w="2160" w:type="dxa"/>
          </w:tcPr>
          <w:p w14:paraId="65EFCE5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4AF29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0A667B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60B2B752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pacing w:val="-2"/>
                <w:sz w:val="24"/>
                <w:szCs w:val="24"/>
              </w:rPr>
              <w:t>Вокально-хоровая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160" w:type="dxa"/>
          </w:tcPr>
          <w:p w14:paraId="65884C5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5</w:t>
            </w:r>
          </w:p>
        </w:tc>
      </w:tr>
      <w:tr w14:paraId="79A22A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C1BA25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9977885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Вибрация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и</w:t>
            </w:r>
            <w:r>
              <w:rPr>
                <w:i w:val="0"/>
                <w:iCs w:val="0"/>
                <w:spacing w:val="-7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дыхание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–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основа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рождения</w:t>
            </w:r>
            <w:r>
              <w:rPr>
                <w:i w:val="0"/>
                <w:iCs w:val="0"/>
                <w:spacing w:val="-6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звука.</w:t>
            </w:r>
          </w:p>
        </w:tc>
        <w:tc>
          <w:tcPr>
            <w:tcW w:w="2160" w:type="dxa"/>
          </w:tcPr>
          <w:p w14:paraId="083B53A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09BBE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D9D33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A46A78E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Разучивание</w:t>
            </w:r>
            <w:r>
              <w:rPr>
                <w:i w:val="0"/>
                <w:iCs w:val="0"/>
                <w:spacing w:val="-7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скороговорок.</w:t>
            </w:r>
          </w:p>
        </w:tc>
        <w:tc>
          <w:tcPr>
            <w:tcW w:w="2160" w:type="dxa"/>
          </w:tcPr>
          <w:p w14:paraId="6E1288A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FB292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86B679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088F70C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Новый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год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в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окно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стучится.</w:t>
            </w:r>
          </w:p>
        </w:tc>
        <w:tc>
          <w:tcPr>
            <w:tcW w:w="2160" w:type="dxa"/>
          </w:tcPr>
          <w:p w14:paraId="161B8BF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E7C5B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59E25A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41E06CE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Народность</w:t>
            </w:r>
            <w:r>
              <w:rPr>
                <w:i w:val="0"/>
                <w:iCs w:val="0"/>
                <w:spacing w:val="-5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в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музыке.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Элементы</w:t>
            </w:r>
            <w:r>
              <w:rPr>
                <w:i w:val="0"/>
                <w:iCs w:val="0"/>
                <w:spacing w:val="-8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двухголосия.</w:t>
            </w:r>
          </w:p>
        </w:tc>
        <w:tc>
          <w:tcPr>
            <w:tcW w:w="2160" w:type="dxa"/>
          </w:tcPr>
          <w:p w14:paraId="41D6593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04F3E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F68E7C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F883E0F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Вокальные</w:t>
            </w:r>
            <w:r>
              <w:rPr>
                <w:i w:val="0"/>
                <w:iCs w:val="0"/>
                <w:spacing w:val="-10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импровизации.</w:t>
            </w:r>
          </w:p>
        </w:tc>
        <w:tc>
          <w:tcPr>
            <w:tcW w:w="2160" w:type="dxa"/>
          </w:tcPr>
          <w:p w14:paraId="4F67897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589B75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9ABADB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6DC9F85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Разучивание</w:t>
            </w:r>
            <w:r>
              <w:rPr>
                <w:i w:val="0"/>
                <w:iCs w:val="0"/>
                <w:spacing w:val="-10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песен.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«Защитники</w:t>
            </w:r>
            <w:r>
              <w:rPr>
                <w:i w:val="0"/>
                <w:iCs w:val="0"/>
                <w:spacing w:val="-9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Отечества»</w:t>
            </w:r>
          </w:p>
        </w:tc>
        <w:tc>
          <w:tcPr>
            <w:tcW w:w="2160" w:type="dxa"/>
          </w:tcPr>
          <w:p w14:paraId="02FC2F7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08D152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6ECC2D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205C056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Репетиция</w:t>
            </w:r>
            <w:r>
              <w:rPr>
                <w:i w:val="0"/>
                <w:iCs w:val="0"/>
                <w:spacing w:val="-10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праздничного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концерта.</w:t>
            </w:r>
          </w:p>
        </w:tc>
        <w:tc>
          <w:tcPr>
            <w:tcW w:w="2160" w:type="dxa"/>
          </w:tcPr>
          <w:p w14:paraId="45D97F5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7E352C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EFBBB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ED1A0C2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Любимые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песни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для</w:t>
            </w:r>
            <w:r>
              <w:rPr>
                <w:i w:val="0"/>
                <w:iCs w:val="0"/>
                <w:spacing w:val="-6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мамы.</w:t>
            </w:r>
          </w:p>
        </w:tc>
        <w:tc>
          <w:tcPr>
            <w:tcW w:w="2160" w:type="dxa"/>
          </w:tcPr>
          <w:p w14:paraId="5D105E0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E5C7F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7D106F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A139839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Сводная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репетиция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праздничного</w:t>
            </w:r>
            <w:r>
              <w:rPr>
                <w:i w:val="0"/>
                <w:iCs w:val="0"/>
                <w:spacing w:val="-11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концерта.</w:t>
            </w:r>
          </w:p>
        </w:tc>
        <w:tc>
          <w:tcPr>
            <w:tcW w:w="2160" w:type="dxa"/>
          </w:tcPr>
          <w:p w14:paraId="1409783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7278DA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A424E7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3A0AD6C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Работа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над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репертуаром.</w:t>
            </w:r>
          </w:p>
        </w:tc>
        <w:tc>
          <w:tcPr>
            <w:tcW w:w="2160" w:type="dxa"/>
          </w:tcPr>
          <w:p w14:paraId="64FB775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3596F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A60C49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4F477E6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pacing w:val="-4"/>
                <w:sz w:val="24"/>
                <w:szCs w:val="24"/>
              </w:rPr>
              <w:t>Лад.</w:t>
            </w:r>
          </w:p>
        </w:tc>
        <w:tc>
          <w:tcPr>
            <w:tcW w:w="2160" w:type="dxa"/>
          </w:tcPr>
          <w:p w14:paraId="1B55972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0439AE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75C7C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479D7CB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Разучивание</w:t>
            </w:r>
            <w:r>
              <w:rPr>
                <w:i w:val="0"/>
                <w:iCs w:val="0"/>
                <w:spacing w:val="-8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песен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«Нам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5"/>
                <w:sz w:val="24"/>
                <w:szCs w:val="24"/>
              </w:rPr>
              <w:t>мир</w:t>
            </w:r>
            <w:r>
              <w:rPr>
                <w:rFonts w:hint="default"/>
                <w:i w:val="0"/>
                <w:iCs w:val="0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завещано</w:t>
            </w:r>
            <w:r>
              <w:rPr>
                <w:i w:val="0"/>
                <w:iCs w:val="0"/>
                <w:spacing w:val="-7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беречь».</w:t>
            </w:r>
          </w:p>
        </w:tc>
        <w:tc>
          <w:tcPr>
            <w:tcW w:w="2160" w:type="dxa"/>
          </w:tcPr>
          <w:p w14:paraId="69D5464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0C634F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C8B315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5939378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Работа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над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репертуаром.</w:t>
            </w:r>
          </w:p>
        </w:tc>
        <w:tc>
          <w:tcPr>
            <w:tcW w:w="2160" w:type="dxa"/>
          </w:tcPr>
          <w:p w14:paraId="52C35D9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47317A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8BDCA4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F6414A1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Викторина</w:t>
            </w:r>
            <w:r>
              <w:rPr>
                <w:i w:val="0"/>
                <w:iCs w:val="0"/>
                <w:spacing w:val="-5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по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музыкальным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композициям.</w:t>
            </w:r>
          </w:p>
        </w:tc>
        <w:tc>
          <w:tcPr>
            <w:tcW w:w="2160" w:type="dxa"/>
          </w:tcPr>
          <w:p w14:paraId="7AC7703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7F8996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1C6469D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6DE6BFA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До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новых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встреч</w:t>
            </w:r>
            <w:r>
              <w:rPr>
                <w:i w:val="0"/>
                <w:iCs w:val="0"/>
                <w:spacing w:val="-5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с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музыкой.</w:t>
            </w:r>
          </w:p>
        </w:tc>
        <w:tc>
          <w:tcPr>
            <w:tcW w:w="2160" w:type="dxa"/>
          </w:tcPr>
          <w:p w14:paraId="1E35022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CFF07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030239A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2DBF6D4B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pacing w:val="-2"/>
                <w:sz w:val="24"/>
                <w:szCs w:val="24"/>
              </w:rPr>
              <w:t>Музыкально-теоретическая подготовка</w:t>
            </w:r>
          </w:p>
        </w:tc>
        <w:tc>
          <w:tcPr>
            <w:tcW w:w="2160" w:type="dxa"/>
          </w:tcPr>
          <w:p w14:paraId="008FB72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2</w:t>
            </w:r>
          </w:p>
        </w:tc>
      </w:tr>
      <w:tr w14:paraId="5AF7F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DA4F1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F31A46F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Повторение</w:t>
            </w:r>
            <w:r>
              <w:rPr>
                <w:i w:val="0"/>
                <w:iCs w:val="0"/>
                <w:spacing w:val="-11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основных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музыкальных</w:t>
            </w:r>
            <w:r>
              <w:rPr>
                <w:i w:val="0"/>
                <w:iCs w:val="0"/>
                <w:spacing w:val="-9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понятий.</w:t>
            </w:r>
          </w:p>
        </w:tc>
        <w:tc>
          <w:tcPr>
            <w:tcW w:w="2160" w:type="dxa"/>
          </w:tcPr>
          <w:p w14:paraId="4358E5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84B69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92DDFD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12D347A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Основы</w:t>
            </w:r>
            <w:r>
              <w:rPr>
                <w:i w:val="0"/>
                <w:iCs w:val="0"/>
                <w:spacing w:val="-6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музыкальной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грамоты.</w:t>
            </w:r>
          </w:p>
        </w:tc>
        <w:tc>
          <w:tcPr>
            <w:tcW w:w="2160" w:type="dxa"/>
          </w:tcPr>
          <w:p w14:paraId="71FD08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CC74D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41B4A6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A9C77F0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Дирижерский</w:t>
            </w:r>
            <w:r>
              <w:rPr>
                <w:i w:val="0"/>
                <w:iCs w:val="0"/>
                <w:spacing w:val="-8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жест.</w:t>
            </w:r>
          </w:p>
        </w:tc>
        <w:tc>
          <w:tcPr>
            <w:tcW w:w="2160" w:type="dxa"/>
          </w:tcPr>
          <w:p w14:paraId="799A89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59E14B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BDAEBC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3B29C6C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Динамика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–</w:t>
            </w:r>
            <w:r>
              <w:rPr>
                <w:i w:val="0"/>
                <w:iCs w:val="0"/>
                <w:spacing w:val="-5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сила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звука.</w:t>
            </w:r>
          </w:p>
        </w:tc>
        <w:tc>
          <w:tcPr>
            <w:tcW w:w="2160" w:type="dxa"/>
          </w:tcPr>
          <w:p w14:paraId="1E8D1F9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680A7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636FC5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5D3295D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Мелодия-душа</w:t>
            </w:r>
            <w:r>
              <w:rPr>
                <w:i w:val="0"/>
                <w:iCs w:val="0"/>
                <w:spacing w:val="-7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2160" w:type="dxa"/>
          </w:tcPr>
          <w:p w14:paraId="5121F2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5E2B4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835556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7B51DB8">
            <w:pPr>
              <w:pStyle w:val="310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Импровизация:</w:t>
            </w:r>
            <w:r>
              <w:rPr>
                <w:i w:val="0"/>
                <w:iCs w:val="0"/>
                <w:spacing w:val="-18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элементы импровизации в детском</w:t>
            </w:r>
            <w:r>
              <w:rPr>
                <w:rFonts w:hint="default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исполнении.</w:t>
            </w:r>
          </w:p>
        </w:tc>
        <w:tc>
          <w:tcPr>
            <w:tcW w:w="2160" w:type="dxa"/>
          </w:tcPr>
          <w:p w14:paraId="7684617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56C64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6BD47B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35E6B72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Ритм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–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основа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жизни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музыки.</w:t>
            </w:r>
          </w:p>
        </w:tc>
        <w:tc>
          <w:tcPr>
            <w:tcW w:w="2160" w:type="dxa"/>
          </w:tcPr>
          <w:p w14:paraId="44C23CF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1141F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0C6A4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DEE54F9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Темп-скорость</w:t>
            </w:r>
            <w:r>
              <w:rPr>
                <w:i w:val="0"/>
                <w:iCs w:val="0"/>
                <w:spacing w:val="-12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2160" w:type="dxa"/>
          </w:tcPr>
          <w:p w14:paraId="1A73BEA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705E7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39A7D3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8A90FD3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П.И.</w:t>
            </w:r>
            <w:r>
              <w:rPr>
                <w:i w:val="0"/>
                <w:iCs w:val="0"/>
                <w:spacing w:val="-6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Чайковский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«Вальс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цветов».</w:t>
            </w:r>
          </w:p>
        </w:tc>
        <w:tc>
          <w:tcPr>
            <w:tcW w:w="2160" w:type="dxa"/>
          </w:tcPr>
          <w:p w14:paraId="0C51DDA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70756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3192541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788B8E3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П.И.Чайковский</w:t>
            </w:r>
            <w:r>
              <w:rPr>
                <w:i w:val="0"/>
                <w:iCs w:val="0"/>
                <w:spacing w:val="-9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«Марш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деревянных</w:t>
            </w:r>
            <w:r>
              <w:rPr>
                <w:i w:val="0"/>
                <w:iCs w:val="0"/>
                <w:spacing w:val="-6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солдатиков».</w:t>
            </w:r>
          </w:p>
        </w:tc>
        <w:tc>
          <w:tcPr>
            <w:tcW w:w="2160" w:type="dxa"/>
          </w:tcPr>
          <w:p w14:paraId="2885F46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594E8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92034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FE8E44F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«Музыкальная</w:t>
            </w:r>
            <w:r>
              <w:rPr>
                <w:i w:val="0"/>
                <w:iCs w:val="0"/>
                <w:spacing w:val="-6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азбука».</w:t>
            </w:r>
          </w:p>
        </w:tc>
        <w:tc>
          <w:tcPr>
            <w:tcW w:w="2160" w:type="dxa"/>
          </w:tcPr>
          <w:p w14:paraId="092B381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7E1480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A36458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237649E">
            <w:pPr>
              <w:pStyle w:val="310"/>
              <w:spacing w:line="322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z w:val="24"/>
                <w:szCs w:val="24"/>
              </w:rPr>
              <w:t>«Музыкальная</w:t>
            </w:r>
            <w:r>
              <w:rPr>
                <w:i w:val="0"/>
                <w:iCs w:val="0"/>
                <w:spacing w:val="-6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азбука».</w:t>
            </w:r>
          </w:p>
        </w:tc>
        <w:tc>
          <w:tcPr>
            <w:tcW w:w="2160" w:type="dxa"/>
          </w:tcPr>
          <w:p w14:paraId="700E365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B8935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4DEFA9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700A9B3B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i w:val="0"/>
                <w:iCs w:val="0"/>
                <w:spacing w:val="-2"/>
                <w:sz w:val="24"/>
                <w:szCs w:val="24"/>
              </w:rPr>
              <w:t>Концертно-исполнительская деятельность</w:t>
            </w:r>
          </w:p>
        </w:tc>
        <w:tc>
          <w:tcPr>
            <w:tcW w:w="2160" w:type="dxa"/>
          </w:tcPr>
          <w:p w14:paraId="56ACDE6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6</w:t>
            </w:r>
          </w:p>
        </w:tc>
      </w:tr>
      <w:tr w14:paraId="42BBF9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C5053D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29</w:t>
            </w:r>
          </w:p>
        </w:tc>
        <w:tc>
          <w:tcPr>
            <w:tcW w:w="6399" w:type="dxa"/>
          </w:tcPr>
          <w:p w14:paraId="0F618B3D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Праздничный</w:t>
            </w:r>
            <w:r>
              <w:rPr>
                <w:i w:val="0"/>
                <w:iCs w:val="0"/>
                <w:spacing w:val="-11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концерт</w:t>
            </w:r>
            <w:r>
              <w:rPr>
                <w:i w:val="0"/>
                <w:iCs w:val="0"/>
                <w:spacing w:val="-9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5"/>
                <w:sz w:val="24"/>
                <w:szCs w:val="24"/>
              </w:rPr>
              <w:t>ко</w:t>
            </w:r>
            <w:r>
              <w:rPr>
                <w:rFonts w:hint="default"/>
                <w:i w:val="0"/>
                <w:iCs w:val="0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Дню</w:t>
            </w:r>
            <w:r>
              <w:rPr>
                <w:i w:val="0"/>
                <w:iCs w:val="0"/>
                <w:spacing w:val="-1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учителя.</w:t>
            </w:r>
          </w:p>
        </w:tc>
        <w:tc>
          <w:tcPr>
            <w:tcW w:w="2160" w:type="dxa"/>
          </w:tcPr>
          <w:p w14:paraId="7C62202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945A2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4C4E99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30</w:t>
            </w:r>
          </w:p>
        </w:tc>
        <w:tc>
          <w:tcPr>
            <w:tcW w:w="6399" w:type="dxa"/>
          </w:tcPr>
          <w:p w14:paraId="0ED1D7C9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Концерт</w:t>
            </w:r>
            <w:r>
              <w:rPr>
                <w:i w:val="0"/>
                <w:iCs w:val="0"/>
                <w:spacing w:val="-6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«Защитники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2160" w:type="dxa"/>
          </w:tcPr>
          <w:p w14:paraId="5125C15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1FC7E0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135169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31</w:t>
            </w:r>
          </w:p>
        </w:tc>
        <w:tc>
          <w:tcPr>
            <w:tcW w:w="6399" w:type="dxa"/>
          </w:tcPr>
          <w:p w14:paraId="0428B186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Концерт</w:t>
            </w:r>
            <w:r>
              <w:rPr>
                <w:i w:val="0"/>
                <w:iCs w:val="0"/>
                <w:spacing w:val="-6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«Милая</w:t>
            </w:r>
            <w:r>
              <w:rPr>
                <w:i w:val="0"/>
                <w:iCs w:val="0"/>
                <w:spacing w:val="-4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мамочка».</w:t>
            </w:r>
          </w:p>
        </w:tc>
        <w:tc>
          <w:tcPr>
            <w:tcW w:w="2160" w:type="dxa"/>
          </w:tcPr>
          <w:p w14:paraId="326F290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1434E6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8392E1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32</w:t>
            </w:r>
          </w:p>
        </w:tc>
        <w:tc>
          <w:tcPr>
            <w:tcW w:w="6399" w:type="dxa"/>
          </w:tcPr>
          <w:p w14:paraId="754959C8">
            <w:pPr>
              <w:pStyle w:val="310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Инсценировка</w:t>
            </w:r>
            <w:r>
              <w:rPr>
                <w:i w:val="0"/>
                <w:iCs w:val="0"/>
                <w:spacing w:val="-12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фрагмента сказки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«Пятеро</w:t>
            </w:r>
            <w:r>
              <w:rPr>
                <w:i w:val="0"/>
                <w:iCs w:val="0"/>
                <w:spacing w:val="-1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из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одного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стручка»</w:t>
            </w:r>
            <w:r>
              <w:rPr>
                <w:i w:val="0"/>
                <w:iCs w:val="0"/>
                <w:spacing w:val="61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по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мотивам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сказки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Г.Х.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Андерсена.</w:t>
            </w:r>
          </w:p>
        </w:tc>
        <w:tc>
          <w:tcPr>
            <w:tcW w:w="2160" w:type="dxa"/>
          </w:tcPr>
          <w:p w14:paraId="1EFFA48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AF4D7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6528E17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33</w:t>
            </w:r>
          </w:p>
        </w:tc>
        <w:tc>
          <w:tcPr>
            <w:tcW w:w="6399" w:type="dxa"/>
          </w:tcPr>
          <w:p w14:paraId="18936E4A">
            <w:pPr>
              <w:pStyle w:val="310"/>
              <w:ind w:right="839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Концерт</w:t>
            </w:r>
            <w:r>
              <w:rPr>
                <w:i w:val="0"/>
                <w:iCs w:val="0"/>
                <w:spacing w:val="-6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«9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Мая».</w:t>
            </w:r>
          </w:p>
        </w:tc>
        <w:tc>
          <w:tcPr>
            <w:tcW w:w="2160" w:type="dxa"/>
          </w:tcPr>
          <w:p w14:paraId="1418C28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5F74AC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4E0EE30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34</w:t>
            </w:r>
          </w:p>
        </w:tc>
        <w:tc>
          <w:tcPr>
            <w:tcW w:w="6399" w:type="dxa"/>
          </w:tcPr>
          <w:p w14:paraId="6DFFD8AD">
            <w:pPr>
              <w:pStyle w:val="310"/>
              <w:spacing w:line="315" w:lineRule="exact"/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</w:pPr>
            <w:r>
              <w:rPr>
                <w:i w:val="0"/>
                <w:iCs w:val="0"/>
                <w:spacing w:val="-2"/>
                <w:sz w:val="24"/>
                <w:szCs w:val="24"/>
                <w:lang w:val="ru-RU"/>
              </w:rPr>
              <w:t>Итоговый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концерт</w:t>
            </w:r>
          </w:p>
        </w:tc>
        <w:tc>
          <w:tcPr>
            <w:tcW w:w="2160" w:type="dxa"/>
          </w:tcPr>
          <w:p w14:paraId="5DDDDC5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</w:tbl>
    <w:p w14:paraId="458CDBB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textAlignment w:val="auto"/>
        <w:rPr>
          <w:rFonts w:hint="default"/>
          <w:b w:val="0"/>
          <w:bCs/>
          <w:sz w:val="24"/>
          <w:szCs w:val="24"/>
          <w:lang w:val="ru-RU"/>
        </w:rPr>
      </w:pPr>
      <w:r>
        <w:rPr>
          <w:rFonts w:hint="default"/>
          <w:b w:val="0"/>
          <w:bCs/>
          <w:sz w:val="24"/>
          <w:szCs w:val="24"/>
          <w:lang w:val="ru-RU"/>
        </w:rPr>
        <w:t>4 класс</w:t>
      </w:r>
    </w:p>
    <w:tbl>
      <w:tblPr>
        <w:tblStyle w:val="8"/>
        <w:tblpPr w:leftFromText="180" w:rightFromText="180" w:vertAnchor="text" w:horzAnchor="page" w:tblpX="1567" w:tblpY="451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71DB6F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743250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8F6EDD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5C28E47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4DBB76C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3D850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217F394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DFE1505">
            <w:pPr>
              <w:pStyle w:val="310"/>
              <w:spacing w:line="242" w:lineRule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Введение.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Влияние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пения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развитие личности, речи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2160" w:type="dxa"/>
          </w:tcPr>
          <w:p w14:paraId="4F9EFD9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C1C3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3D2D87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45ED3341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Вокально-хоровая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160" w:type="dxa"/>
          </w:tcPr>
          <w:p w14:paraId="61B5594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4210D3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3566B8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98C333A">
            <w:pPr>
              <w:pStyle w:val="310"/>
              <w:ind w:righ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чистым </w:t>
            </w:r>
            <w:r>
              <w:rPr>
                <w:spacing w:val="-2"/>
                <w:sz w:val="24"/>
                <w:szCs w:val="24"/>
              </w:rPr>
              <w:t xml:space="preserve">интонированием </w:t>
            </w:r>
            <w:r>
              <w:rPr>
                <w:sz w:val="24"/>
                <w:szCs w:val="24"/>
              </w:rPr>
              <w:t>поступенных и</w:t>
            </w:r>
          </w:p>
          <w:p w14:paraId="47FC4AB9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скачкообразных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мелодий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пределах 1,5 октавы.</w:t>
            </w:r>
          </w:p>
        </w:tc>
        <w:tc>
          <w:tcPr>
            <w:tcW w:w="2160" w:type="dxa"/>
          </w:tcPr>
          <w:p w14:paraId="0D93E82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03D28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60786B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6FCCA18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новогодних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2160" w:type="dxa"/>
          </w:tcPr>
          <w:p w14:paraId="62B7D96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13A6C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84300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AE892D9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 xml:space="preserve">Управление артикуляционной мускулатурой и приведение ее в единую форму </w:t>
            </w:r>
          </w:p>
        </w:tc>
        <w:tc>
          <w:tcPr>
            <w:tcW w:w="2160" w:type="dxa"/>
          </w:tcPr>
          <w:p w14:paraId="6D6855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FDE2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358227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AF2F1DC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Вокальные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импровизации.</w:t>
            </w:r>
          </w:p>
        </w:tc>
        <w:tc>
          <w:tcPr>
            <w:tcW w:w="2160" w:type="dxa"/>
          </w:tcPr>
          <w:p w14:paraId="3C26C0C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A142E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0C6A81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ABE7651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мелодическим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слухом.</w:t>
            </w:r>
          </w:p>
        </w:tc>
        <w:tc>
          <w:tcPr>
            <w:tcW w:w="2160" w:type="dxa"/>
          </w:tcPr>
          <w:p w14:paraId="7FE25F6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3772A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361385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D0A0CD4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«Защитники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2160" w:type="dxa"/>
          </w:tcPr>
          <w:p w14:paraId="2614180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8950D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610D0B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F3B6CF9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Любимые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песни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мамы.</w:t>
            </w:r>
          </w:p>
        </w:tc>
        <w:tc>
          <w:tcPr>
            <w:tcW w:w="2160" w:type="dxa"/>
          </w:tcPr>
          <w:p w14:paraId="6A1659D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30DF8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1BF1D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A3C723D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Репетиция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праздничного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концерта.</w:t>
            </w:r>
          </w:p>
        </w:tc>
        <w:tc>
          <w:tcPr>
            <w:tcW w:w="2160" w:type="dxa"/>
          </w:tcPr>
          <w:p w14:paraId="6EF6931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A5A66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83D172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3A021B7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ансамбле.</w:t>
            </w:r>
          </w:p>
        </w:tc>
        <w:tc>
          <w:tcPr>
            <w:tcW w:w="2160" w:type="dxa"/>
          </w:tcPr>
          <w:p w14:paraId="6A0C2B6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86AA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D2CB48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2A11B8F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Требования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ансамблю: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идентичность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голоса.</w:t>
            </w:r>
          </w:p>
        </w:tc>
        <w:tc>
          <w:tcPr>
            <w:tcW w:w="2160" w:type="dxa"/>
          </w:tcPr>
          <w:p w14:paraId="7AA5A1F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28998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387645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4A2EAB2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песен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«Нам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мир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завещано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беречь».</w:t>
            </w:r>
          </w:p>
        </w:tc>
        <w:tc>
          <w:tcPr>
            <w:tcW w:w="2160" w:type="dxa"/>
          </w:tcPr>
          <w:p w14:paraId="0726037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1E7A7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0959B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AB943FE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художественным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исполнением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произведений.</w:t>
            </w:r>
          </w:p>
        </w:tc>
        <w:tc>
          <w:tcPr>
            <w:tcW w:w="2160" w:type="dxa"/>
          </w:tcPr>
          <w:p w14:paraId="234C8C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5BA23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D5E687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72379B5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Певческая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установка.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Унисон.</w:t>
            </w:r>
          </w:p>
        </w:tc>
        <w:tc>
          <w:tcPr>
            <w:tcW w:w="2160" w:type="dxa"/>
          </w:tcPr>
          <w:p w14:paraId="08E468D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6FDD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CE0C47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F5CCA00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Игра-викторина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«Музыкальный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</w:t>
            </w:r>
            <w:r>
              <w:rPr>
                <w:spacing w:val="-2"/>
                <w:sz w:val="24"/>
                <w:szCs w:val="24"/>
                <w:lang w:val="ru-RU"/>
              </w:rPr>
              <w:t>у</w:t>
            </w:r>
            <w:r>
              <w:rPr>
                <w:spacing w:val="-2"/>
                <w:sz w:val="24"/>
                <w:szCs w:val="24"/>
              </w:rPr>
              <w:t>рнир».</w:t>
            </w:r>
          </w:p>
        </w:tc>
        <w:tc>
          <w:tcPr>
            <w:tcW w:w="2160" w:type="dxa"/>
          </w:tcPr>
          <w:p w14:paraId="366F3C8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79305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7F8E5F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6E3A086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Игра-викторина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«Музыкальный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</w:t>
            </w:r>
            <w:r>
              <w:rPr>
                <w:spacing w:val="-2"/>
                <w:sz w:val="24"/>
                <w:szCs w:val="24"/>
                <w:lang w:val="ru-RU"/>
              </w:rPr>
              <w:t>у</w:t>
            </w:r>
            <w:r>
              <w:rPr>
                <w:spacing w:val="-2"/>
                <w:sz w:val="24"/>
                <w:szCs w:val="24"/>
              </w:rPr>
              <w:t>рнир»</w:t>
            </w:r>
          </w:p>
        </w:tc>
        <w:tc>
          <w:tcPr>
            <w:tcW w:w="2160" w:type="dxa"/>
          </w:tcPr>
          <w:p w14:paraId="3BAF12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FA6B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37F7B46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45D0C5E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Музыкально-теоретическая подготовка</w:t>
            </w:r>
          </w:p>
        </w:tc>
        <w:tc>
          <w:tcPr>
            <w:tcW w:w="2160" w:type="dxa"/>
          </w:tcPr>
          <w:p w14:paraId="3210243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2E8E6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497C7F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CB210F6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Повторение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основных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музыкальных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понятий.</w:t>
            </w:r>
          </w:p>
        </w:tc>
        <w:tc>
          <w:tcPr>
            <w:tcW w:w="2160" w:type="dxa"/>
          </w:tcPr>
          <w:p w14:paraId="0F3447E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1892E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843E75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0839789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Дикция.</w:t>
            </w:r>
          </w:p>
        </w:tc>
        <w:tc>
          <w:tcPr>
            <w:tcW w:w="2160" w:type="dxa"/>
          </w:tcPr>
          <w:p w14:paraId="6653F6E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662A5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FAD566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F8E77E4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Прослушивание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романсов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из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советских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фильмов.</w:t>
            </w:r>
          </w:p>
        </w:tc>
        <w:tc>
          <w:tcPr>
            <w:tcW w:w="2160" w:type="dxa"/>
          </w:tcPr>
          <w:p w14:paraId="499410A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49DC1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3FC827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FAFBCCD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Формы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музыкальных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произведений.</w:t>
            </w:r>
          </w:p>
        </w:tc>
        <w:tc>
          <w:tcPr>
            <w:tcW w:w="2160" w:type="dxa"/>
          </w:tcPr>
          <w:p w14:paraId="1A232F5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866F0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3BA82D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CF656BE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Эпическая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музыка.</w:t>
            </w:r>
          </w:p>
        </w:tc>
        <w:tc>
          <w:tcPr>
            <w:tcW w:w="2160" w:type="dxa"/>
          </w:tcPr>
          <w:p w14:paraId="312CDC8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99D26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DB5496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F1D58DC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Сочинение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мелодий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на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заданный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детских </w:t>
            </w:r>
            <w:r>
              <w:rPr>
                <w:spacing w:val="-2"/>
                <w:sz w:val="24"/>
                <w:szCs w:val="24"/>
              </w:rPr>
              <w:t>поэтов.</w:t>
            </w:r>
          </w:p>
        </w:tc>
        <w:tc>
          <w:tcPr>
            <w:tcW w:w="2160" w:type="dxa"/>
          </w:tcPr>
          <w:p w14:paraId="6CBA6F6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9893F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E30F39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757B65D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Тембр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окраска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звука.</w:t>
            </w:r>
          </w:p>
        </w:tc>
        <w:tc>
          <w:tcPr>
            <w:tcW w:w="2160" w:type="dxa"/>
          </w:tcPr>
          <w:p w14:paraId="61F07F2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B208D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01A911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DB9BCC1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Темп-скорость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2160" w:type="dxa"/>
          </w:tcPr>
          <w:p w14:paraId="0C074C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734A0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0D17CF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65EA8EB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М.И.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Глинка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«Руслан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и</w:t>
            </w:r>
            <w:r>
              <w:rPr>
                <w:rFonts w:hint="default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Людмила».</w:t>
            </w:r>
          </w:p>
        </w:tc>
        <w:tc>
          <w:tcPr>
            <w:tcW w:w="2160" w:type="dxa"/>
          </w:tcPr>
          <w:p w14:paraId="0F8C01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289CC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4795ECC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95F2F41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П.И.Чайковский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«Славянский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марш».</w:t>
            </w:r>
          </w:p>
        </w:tc>
        <w:tc>
          <w:tcPr>
            <w:tcW w:w="2160" w:type="dxa"/>
          </w:tcPr>
          <w:p w14:paraId="47865D6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348C0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0EAD76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50004A4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Музыка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2"/>
                <w:sz w:val="24"/>
                <w:szCs w:val="24"/>
              </w:rPr>
              <w:t xml:space="preserve"> детских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кинофильмов.</w:t>
            </w:r>
          </w:p>
        </w:tc>
        <w:tc>
          <w:tcPr>
            <w:tcW w:w="2160" w:type="dxa"/>
          </w:tcPr>
          <w:p w14:paraId="4E1DE1A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90146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6E9A0AB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EE29CDA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Музыка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2"/>
                <w:sz w:val="24"/>
                <w:szCs w:val="24"/>
              </w:rPr>
              <w:t xml:space="preserve"> детских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кинофильмов.</w:t>
            </w:r>
          </w:p>
        </w:tc>
        <w:tc>
          <w:tcPr>
            <w:tcW w:w="2160" w:type="dxa"/>
          </w:tcPr>
          <w:p w14:paraId="61BBF9C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B6827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3880D5A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2ABA21BE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pacing w:val="-2"/>
                <w:sz w:val="24"/>
                <w:szCs w:val="24"/>
              </w:rPr>
              <w:t>Концертно-исполнительская деятельность</w:t>
            </w:r>
          </w:p>
        </w:tc>
        <w:tc>
          <w:tcPr>
            <w:tcW w:w="2160" w:type="dxa"/>
          </w:tcPr>
          <w:p w14:paraId="3327745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7F159E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4CB978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399" w:type="dxa"/>
          </w:tcPr>
          <w:p w14:paraId="4AC9ACB5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концерт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ко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Дню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учителя.</w:t>
            </w:r>
          </w:p>
        </w:tc>
        <w:tc>
          <w:tcPr>
            <w:tcW w:w="2160" w:type="dxa"/>
          </w:tcPr>
          <w:p w14:paraId="740198C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04EDB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1BE123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399" w:type="dxa"/>
          </w:tcPr>
          <w:p w14:paraId="2AF04A2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окно</w:t>
            </w:r>
            <w:r>
              <w:rPr>
                <w:spacing w:val="-2"/>
                <w:sz w:val="24"/>
                <w:szCs w:val="24"/>
              </w:rPr>
              <w:t xml:space="preserve"> стучится.</w:t>
            </w:r>
          </w:p>
        </w:tc>
        <w:tc>
          <w:tcPr>
            <w:tcW w:w="2160" w:type="dxa"/>
          </w:tcPr>
          <w:p w14:paraId="7CA7436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AF38D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94CDAC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399" w:type="dxa"/>
          </w:tcPr>
          <w:p w14:paraId="04A3485E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«Защитники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2160" w:type="dxa"/>
          </w:tcPr>
          <w:p w14:paraId="6ECB0C4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19C22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6E86E0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399" w:type="dxa"/>
          </w:tcPr>
          <w:p w14:paraId="0945937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«Милая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мамочка».</w:t>
            </w:r>
          </w:p>
        </w:tc>
        <w:tc>
          <w:tcPr>
            <w:tcW w:w="2160" w:type="dxa"/>
          </w:tcPr>
          <w:p w14:paraId="791ED0A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04E4B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6244748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399" w:type="dxa"/>
          </w:tcPr>
          <w:p w14:paraId="2E75A3FD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фрагмента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сказки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С.Я.Маршака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"12 </w:t>
            </w:r>
            <w:r>
              <w:rPr>
                <w:spacing w:val="-2"/>
                <w:sz w:val="24"/>
                <w:szCs w:val="24"/>
              </w:rPr>
              <w:t>месяцев".</w:t>
            </w:r>
          </w:p>
        </w:tc>
        <w:tc>
          <w:tcPr>
            <w:tcW w:w="2160" w:type="dxa"/>
          </w:tcPr>
          <w:p w14:paraId="347F476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CAF10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373A410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399" w:type="dxa"/>
          </w:tcPr>
          <w:p w14:paraId="6AA24F44">
            <w:pPr>
              <w:pStyle w:val="310"/>
              <w:spacing w:line="315" w:lineRule="exact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«9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Мая».</w:t>
            </w:r>
          </w:p>
        </w:tc>
        <w:tc>
          <w:tcPr>
            <w:tcW w:w="2160" w:type="dxa"/>
          </w:tcPr>
          <w:p w14:paraId="72C241D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8A09DC6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4D6F8D0">
      <w:pPr>
        <w:spacing w:before="0"/>
        <w:ind w:left="216" w:right="0" w:firstLine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Календарно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–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тематическое</w:t>
      </w:r>
      <w:r>
        <w:rPr>
          <w:rFonts w:hint="default"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планирование</w:t>
      </w:r>
    </w:p>
    <w:p w14:paraId="6001FBFC">
      <w:pPr>
        <w:pStyle w:val="4"/>
        <w:spacing w:before="92"/>
        <w:ind w:left="0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cs="Times New Roman"/>
          <w:b w:val="0"/>
          <w:bCs/>
          <w:sz w:val="24"/>
          <w:szCs w:val="24"/>
          <w:lang w:val="ru-RU"/>
        </w:rPr>
        <w:t>1 класс</w:t>
      </w: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79C9D2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B190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37BA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6573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2C542A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0E6D3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2DFA35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177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32C3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6672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695A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37EB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740CB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E45F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6CE46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0950FA">
            <w:pPr>
              <w:pStyle w:val="310"/>
              <w:ind w:righ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Введение. Правила поведения,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техника</w:t>
            </w:r>
          </w:p>
          <w:p w14:paraId="42A417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безопасности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учебном </w:t>
            </w:r>
            <w:r>
              <w:rPr>
                <w:spacing w:val="-2"/>
                <w:sz w:val="24"/>
                <w:szCs w:val="24"/>
              </w:rPr>
              <w:t>кабинете.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345F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71DF6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900D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809A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1D81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33014A">
            <w:pPr>
              <w:pStyle w:val="310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Путешествие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королевство </w:t>
            </w:r>
            <w:r>
              <w:rPr>
                <w:spacing w:val="-2"/>
                <w:sz w:val="24"/>
                <w:szCs w:val="24"/>
              </w:rPr>
              <w:t>Пения.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Певческая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установка.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1A6A0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AEAD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963FA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D86B2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94F6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01A84B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Дирижерский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жест.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116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44698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E98D8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3B69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2FFD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A0381E">
            <w:pPr>
              <w:pStyle w:val="310"/>
              <w:spacing w:line="317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Праздничный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концерт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ко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Дню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учителя.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D0B3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DAA84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4066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FB4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C8623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F405DF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pacing w:val="-2"/>
                <w:sz w:val="24"/>
                <w:szCs w:val="24"/>
              </w:rPr>
              <w:t>Дикция.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7C2B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BAA9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8E7DC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A57A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24770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042211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>
              <w:rPr>
                <w:sz w:val="24"/>
                <w:szCs w:val="24"/>
              </w:rPr>
              <w:t>овно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цветов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радуги,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 музыки -7 нот.</w:t>
            </w:r>
          </w:p>
          <w:p w14:paraId="1A3A8744">
            <w:pPr>
              <w:pStyle w:val="310"/>
              <w:spacing w:line="308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pacing w:val="-2"/>
                <w:sz w:val="24"/>
                <w:szCs w:val="24"/>
              </w:rPr>
              <w:t>Интонирование.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FB8B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2B23E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3C81F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F4D96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5776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838DD9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Мелодия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душа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1D39B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3295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816B0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2DB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CBBD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749BC7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Песни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любимых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мультфильмов.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30965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F983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B225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888B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BF5FB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B1B729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Тембр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окраска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голоса.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358F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2BE2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C8D7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163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B8313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A2C289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Ритм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-2"/>
                <w:sz w:val="24"/>
                <w:szCs w:val="24"/>
              </w:rPr>
              <w:t xml:space="preserve"> музыки.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DBCAE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85AE3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BB71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2CDC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224A6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7C2094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Темп-скорость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10424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C166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9BB5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ACA5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0A879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77FA8D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П.И.Чайковский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«Детский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альбом».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42602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7BF96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F6BA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CC69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0AFA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6D4F0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Мои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любимые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песни.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48653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4F0AD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EDD97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F92F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7F0D7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D5810E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Новый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окно</w:t>
            </w:r>
            <w:r>
              <w:rPr>
                <w:spacing w:val="-2"/>
                <w:sz w:val="24"/>
                <w:szCs w:val="24"/>
              </w:rPr>
              <w:t xml:space="preserve"> стучится.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2D84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70903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3A3E1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1B1E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D33E6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2186C2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«Угадай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мелодию».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E36B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299F6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2598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9258C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A2DA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18ABB4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Вокальные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импровизации.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1186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B759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888F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AF8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669C3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B7E227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«Защитники Отечества»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50D68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AAF39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AE8F2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6644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5F69C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C92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  <w:lang w:val="ru-RU"/>
              </w:rPr>
              <w:t>Разучивание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песен. </w:t>
            </w:r>
            <w:r>
              <w:rPr>
                <w:sz w:val="24"/>
                <w:szCs w:val="24"/>
              </w:rPr>
              <w:t>«Защитники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80719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C29BF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A7E0B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8FCED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DE29E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BBB289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  <w:lang w:val="ru-RU"/>
              </w:rPr>
              <w:t>Концерт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«Защитники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30F37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1A2D3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19D0D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7DD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F8C08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054B12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Любимые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песни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мамы.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1B9F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6DEAF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50F8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8DCF5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F7BC4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E54FF5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Сводная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репетиция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праздничного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концерта.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4CF4D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1276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2757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2B16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C4F71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1C82C8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Любимые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песни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мамы.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12B11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BB5F3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781B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6B46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089A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9E60AC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Сводная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репетиция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праздничного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концерта.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8EF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67B297F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05E5B6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9F33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4DB31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DD17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233175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pacing w:val="-2"/>
                <w:sz w:val="24"/>
                <w:szCs w:val="24"/>
              </w:rPr>
              <w:t>П.И.Чайковский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«Неаполитанская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песенка».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AAAB8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C7DD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1A0F2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3131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E9FE9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1A8E39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pacing w:val="-2"/>
                <w:sz w:val="24"/>
                <w:szCs w:val="24"/>
              </w:rPr>
              <w:t>П.И.Чайковский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«Неаполитанская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песенка».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420F5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F062D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1A262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9FE2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8EA8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8E4CB9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Инсценировка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фрагмента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сказки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«Кошкин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дом».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15DF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D973B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29FE6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717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8B50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2002C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«Музыкальная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азбука».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3F7D6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49F9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7461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B378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E159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44E90B">
            <w:pPr>
              <w:pStyle w:val="310"/>
              <w:spacing w:line="317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песен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«Нам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мир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завещано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беречь».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EE030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54453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9ECA7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7A6C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83AC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E153A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«9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Мая».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4D7EC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17478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E1107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B06A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5DC0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FFBBA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901B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D11C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ED76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CCA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F269F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19E57823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Загадки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знание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музыкальных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композиций.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C5DFB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F0E92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C4E45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445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1F5A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5F93EB80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До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встреч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музыкой.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5466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6A80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C0B6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180C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3138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34EA44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До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встреч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музыкой.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7793B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248B3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9D0BE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1C7DC3B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068A9CC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 класс</w:t>
      </w:r>
    </w:p>
    <w:p w14:paraId="7B8BC4A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1A9B5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BCBFC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CB36C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9DE0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4FD242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0AD3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128062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90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DBCD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C792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2A64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A2E9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F9D4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8A17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E0F0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FA289D">
            <w:pPr>
              <w:pStyle w:val="310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Вводное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занятие.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Повторение основных музыкальных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понятий.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B6E3C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09B7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71A03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2C33F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B089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F07D57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Музыкальный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России.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2434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561E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6D8A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D13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6A3F8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327BFE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Музыкальный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пейзаж.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3D4A3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BFC1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E7B5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0A2F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D6100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F7B726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Праздничный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концерт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ко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Дню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75ADC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EC1D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A6D1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982F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2486D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2C1320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Русский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романс.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2C83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14FE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6260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A5587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F947D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FDC24F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Музыкальные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формы.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A484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16D9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451C6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0F67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7ACDE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E03C0E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Героическая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D79E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BB347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9F62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19EF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8E858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A6E148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Мелодии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осени.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Разучивание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AD760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22F13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D5F10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CA178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5CEF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ED3C33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Тембр-окраска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голоса.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47388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EB59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B44E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B3B5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E492E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22F5BA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Ритм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-2"/>
                <w:sz w:val="24"/>
                <w:szCs w:val="24"/>
              </w:rPr>
              <w:t xml:space="preserve"> музыки.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73062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A58C2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0AC0B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643C9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1EF23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C27E73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Темп-скорость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4A18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71B0E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64E9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51E4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9E5F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B5B595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Музыкальные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и</w:t>
            </w:r>
            <w:r>
              <w:rPr>
                <w:rFonts w:hint="default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характеры.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26273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26F8D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9303D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343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92BB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E3718D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Хрустальный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звон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зимы.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1C805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D93BF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E3C4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BA8E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8544B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0D73EA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Новый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окно</w:t>
            </w:r>
            <w:r>
              <w:rPr>
                <w:spacing w:val="-2"/>
                <w:sz w:val="24"/>
                <w:szCs w:val="24"/>
              </w:rPr>
              <w:t xml:space="preserve"> стучится.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25CB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482E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F237C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3D71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639E4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762C4C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Русская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былина.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Двухголосное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распевание.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D618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23B6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BB78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D7EA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76F6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0CA34B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Народность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музыке.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Элементы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двухголосия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60B2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1707B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0CF49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700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E77F2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25070A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sz w:val="24"/>
                <w:szCs w:val="24"/>
              </w:rPr>
              <w:t>Прощай,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Масленица.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песен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BA68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5BB96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40F2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C320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C6AEF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133A8D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«Защитники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62ED2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AE5E6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5708B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78086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6DF4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BC5CAB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«Защитники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F9CA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FB72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0BEE1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4F00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C9E5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A3262E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Любимые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песни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мамы.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8D07B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33B7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7052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53C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2A7C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C1CB6B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Сводная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репетиция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праздничного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концерта.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AA2D3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C5A3F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0AAD5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AF7C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09D0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56FA2D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«Милая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мамочка».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81F6C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58B8B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1FFA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CFCF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6ADFB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D33B251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Композитор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один-</w:t>
            </w:r>
            <w:r>
              <w:rPr>
                <w:spacing w:val="-2"/>
                <w:sz w:val="24"/>
                <w:szCs w:val="24"/>
              </w:rPr>
              <w:t>музыка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разная.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Э.Григ.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47654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562F7E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01AEAD4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35707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A9F6B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CF10D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A49521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Звуки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музыки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весной.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3DB9C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7B2D6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6D372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8DD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E4A1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8BB7FE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День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весенний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день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веселья.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F0D46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21933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6688E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5FC6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97E8F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14C533">
            <w:pPr>
              <w:pStyle w:val="310"/>
              <w:tabs>
                <w:tab w:val="left" w:pos="3960"/>
              </w:tabs>
              <w:ind w:right="-38" w:rightChars="0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Музыкальный театр.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Импровизация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«Купец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Петрушка».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5752C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B0BD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CA9DC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A56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0CD54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4B216E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Музыка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детском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кино.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AE0E9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3F80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63089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5278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007D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774371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песен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«Нам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мир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завещано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беречь».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7DEA3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645DF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7819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D83E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7FC8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11A7D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«9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Мая».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F2AB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8CF19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7F73D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27A29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938D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03F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Джазовая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A954D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E0B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B07B8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A736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369D1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6AC23C80">
            <w:pPr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Джазовая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74745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5D22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2511B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46CA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0AEB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11466D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Средства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музыкальной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выразительности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1451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FCE4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E1FE7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FF33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933B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D66269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Игра-викторина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«Что</w:t>
            </w:r>
            <w:r>
              <w:rPr>
                <w:spacing w:val="-5"/>
                <w:sz w:val="24"/>
                <w:szCs w:val="24"/>
              </w:rPr>
              <w:t xml:space="preserve"> мы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знаем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музыке».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F636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76DD8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4BA03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987AB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33E94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AB37C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Игра-викторина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«Что</w:t>
            </w:r>
            <w:r>
              <w:rPr>
                <w:spacing w:val="-5"/>
                <w:sz w:val="24"/>
                <w:szCs w:val="24"/>
              </w:rPr>
              <w:t xml:space="preserve"> мы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знаем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музыке».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F2F0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A72C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0996A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4E69F11C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0C4C1E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 класс</w:t>
      </w:r>
    </w:p>
    <w:p w14:paraId="7E901528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0C9597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9BDFC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A1BE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650E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7C0F3C2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6B11D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759D1C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4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3DCD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A780D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DB42F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11CC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82B38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D190F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49102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A27B2B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Введение.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Прослушивание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голосов.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FE7AA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BC9CB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D21F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9FD4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C273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3E0741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Повторение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основных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музыкальных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понятий.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91C6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C9E1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161E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ABD65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A3243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9B56BB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Основы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музыкальной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грамоты.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74559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D16AD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1378F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7C2E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87625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D81C6C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Праздничный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концерт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ко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Дню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учителя.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A8A2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C016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C333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FB3E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9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9636F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6C5A9E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Дирижерский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жест.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855C0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7122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2EC7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24E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8D35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7EF5EA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Динамика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сила</w:t>
            </w:r>
            <w:r>
              <w:rPr>
                <w:spacing w:val="-2"/>
                <w:sz w:val="24"/>
                <w:szCs w:val="24"/>
              </w:rPr>
              <w:t xml:space="preserve"> звука.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6F8A6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1B1F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A447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67EA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236C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338468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Мелодия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душа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CCFD0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AEF3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74B1D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554C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195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C4A9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1A0A4F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Вибрация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дыхание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основа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рождения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звука.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B561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6410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10B7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82DD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E497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2F79A8">
            <w:pPr>
              <w:pStyle w:val="310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Импровизация: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элементы импровизации в детском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исполнении.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9D00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39D7A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D447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A4F72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40924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FCF0B5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Ритм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-2"/>
                <w:sz w:val="24"/>
                <w:szCs w:val="24"/>
              </w:rPr>
              <w:t xml:space="preserve"> музыки.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26B55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D2FF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FE5B2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7B59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E09A7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619FE8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Темп-скорость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5E94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A1A1D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AF98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4D0CB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0AAF8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35D3D3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П.И.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Чайковский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«Вальс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цветов».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5A9F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1353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F92C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C181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01D7C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FFEDFC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скороговорок.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D041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3CAC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146E2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0A03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F211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924F2F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Новый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окно</w:t>
            </w:r>
            <w:r>
              <w:rPr>
                <w:spacing w:val="-2"/>
                <w:sz w:val="24"/>
                <w:szCs w:val="24"/>
              </w:rPr>
              <w:t xml:space="preserve"> стучится.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EFCE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FAAF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6DAE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6E34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36F8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64612A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Народность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музыке.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Элементы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двухголосия.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9298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F0F2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1B52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9E44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F6BB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9483A1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Вокальные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импровизации.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F35BE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A5610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CEBB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A2BA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D6E96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304B00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«Защитники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71054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DBE46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A9EE0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78FF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9C822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2643FB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sz w:val="24"/>
                <w:szCs w:val="24"/>
              </w:rPr>
              <w:t>Репетиция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праздничного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концерта.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3D315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BEA44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47D6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EC01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4D3C9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2928CA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«Защитники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AA30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DD65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CDEE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C7CF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B0A6C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EE7F0D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Любимые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песни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мамы.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EFC28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76CB3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DA255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B4D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553ED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C02633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Сводная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репетиция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праздничного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концерта.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FC24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E2CE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09BBF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89DA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8AC2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4B895F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«Милая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мамочка».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B2635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B3A7D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B2068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04E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19A94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CD2049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П.И.Чайковский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«Марш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деревянных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солдатиков».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99A0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48CCFD1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78701D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8153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4682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0FF3E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F976BD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репертуаром.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5C60F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83D4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D4A1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C42BB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C1AA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7FF717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pacing w:val="-4"/>
                <w:sz w:val="24"/>
                <w:szCs w:val="24"/>
              </w:rPr>
              <w:t>Лад.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29E7C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1AFB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83636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45D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3C1E9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ED3809">
            <w:pPr>
              <w:pStyle w:val="310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i w:val="0"/>
                <w:iCs w:val="0"/>
                <w:sz w:val="24"/>
                <w:szCs w:val="24"/>
              </w:rPr>
              <w:t>Инсценировка</w:t>
            </w:r>
            <w:r>
              <w:rPr>
                <w:i w:val="0"/>
                <w:iCs w:val="0"/>
                <w:spacing w:val="-12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фрагмента сказки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«Пятеро</w:t>
            </w:r>
            <w:r>
              <w:rPr>
                <w:i w:val="0"/>
                <w:iCs w:val="0"/>
                <w:spacing w:val="-1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из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одного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стручка»</w:t>
            </w:r>
            <w:r>
              <w:rPr>
                <w:i w:val="0"/>
                <w:iCs w:val="0"/>
                <w:spacing w:val="61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по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мотивам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 xml:space="preserve"> сказки</w:t>
            </w:r>
            <w:r>
              <w:rPr>
                <w:rFonts w:hint="default"/>
                <w:i w:val="0"/>
                <w:iCs w:val="0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>Г.Х.</w:t>
            </w:r>
            <w:r>
              <w:rPr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pacing w:val="-2"/>
                <w:sz w:val="24"/>
                <w:szCs w:val="24"/>
              </w:rPr>
              <w:t>Андерсена.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2DB80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9F9A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1FF3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7958B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4C66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951AD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«Музыкальная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азбука».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E816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AE93C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8B5B0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5F29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3D46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025B33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песен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«Нам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мир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завещано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беречь».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74F94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C1332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211E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1B2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433B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CB75F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«9Мая».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860BA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E11E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761B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2157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D167B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AE9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репертуаром.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8B471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BF31D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D3632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C3A93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887D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38770571">
            <w:pPr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репертуаром.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DA604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2DD2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27293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7B1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23E9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D9BE51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Викторина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музыкальным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композициям.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977A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42D8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BCF1B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B4D2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FDDAA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1E59852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До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встреч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музыкой.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0C00D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FC25F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38D1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F3940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419F0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868D4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До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встреч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музыкой.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F144C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042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06B6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1398D24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378BF3B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 класс</w:t>
      </w: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24F732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FFD66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626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61B88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509023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0D2A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2807B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4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6CA2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AC26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FC45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3F0A6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28792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22F7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6F1D3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C14236">
            <w:pPr>
              <w:pStyle w:val="310"/>
              <w:spacing w:line="242" w:lineRule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Введение.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Влияние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пения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развитие личности, речи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2DA60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D8191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78A7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2866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A19E3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377068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Повторение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основных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музыкальных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понятий.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DB04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63238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3B95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FFEB0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FF32F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3D8550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pacing w:val="-2"/>
                <w:sz w:val="24"/>
                <w:szCs w:val="24"/>
              </w:rPr>
              <w:t>Дикция.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1457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B15E0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5D80D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A777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10B9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57CBB9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Праздничный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концерт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ко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Дню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учителя.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3B786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456E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A305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35BF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9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FFA6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C02093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Прослушивание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романсов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из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советских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фильмов.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A977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1C4B8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8EAD2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FC5EA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B000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EDD42A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Формы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музыкальных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произведений.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A4BC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5CD0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00F10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896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DAD9F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87D5AF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Эпическая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AD625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4DB17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6B9BC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8A23D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195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EF0A3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9D4B74">
            <w:pPr>
              <w:pStyle w:val="310"/>
              <w:ind w:right="179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чистым </w:t>
            </w:r>
            <w:r>
              <w:rPr>
                <w:spacing w:val="-2"/>
                <w:sz w:val="24"/>
                <w:szCs w:val="24"/>
              </w:rPr>
              <w:t xml:space="preserve">интонированием </w:t>
            </w:r>
            <w:r>
              <w:rPr>
                <w:sz w:val="24"/>
                <w:szCs w:val="24"/>
              </w:rPr>
              <w:t>поступенных 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скачкообразных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мелодий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пределах 1,5 октавы.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C445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13AB8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9825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98C0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926F0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F21C04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Сочинение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мелодий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на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заданный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детских </w:t>
            </w:r>
            <w:r>
              <w:rPr>
                <w:spacing w:val="-2"/>
                <w:sz w:val="24"/>
                <w:szCs w:val="24"/>
              </w:rPr>
              <w:t>поэтов.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F75E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B0D5C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2BD7F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53A8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723EE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42F680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Тембр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окраска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звука.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75DE2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7BA3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9364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69F8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4ED0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968A11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Темп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скорость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музыки.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EAFC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12538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B001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6873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01B92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7E8B36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М.И.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Глинка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«Руслан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и</w:t>
            </w:r>
            <w:r>
              <w:rPr>
                <w:rFonts w:hint="default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Людмила».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21AF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7A34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3EFC0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FA6EF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7F7AF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605F79">
            <w:pPr>
              <w:pStyle w:val="310"/>
              <w:spacing w:line="317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новогодних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AB8F8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3FB7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42FD4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738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004CA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A3F02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Новый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окно</w:t>
            </w:r>
            <w:r>
              <w:rPr>
                <w:spacing w:val="-2"/>
                <w:sz w:val="24"/>
                <w:szCs w:val="24"/>
              </w:rPr>
              <w:t xml:space="preserve"> стучится.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A4A3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38EF3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DC08E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B72D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2CDF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0E0509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zh-CN" w:bidi="ar-SA"/>
              </w:rPr>
              <w:t>Управление артикуляционной мускулатурой и приведение ее в единую форму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4E6C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BD8F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4971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7D4E4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85A11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2862E9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Вокальные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импровизации.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63BCF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29B01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4FD5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7BCB3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56A5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86EC6B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мелодическим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слухом.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689A9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5704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24FD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6EC3B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DC01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9CAA5A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песен.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«Защитники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2DE5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7CE76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D023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AB2D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3F2D0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EA2593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«Защитники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Отечества».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6292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8342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31D4D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60A3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66D8D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00C690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Любимые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песни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мамы.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CEC4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B19B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3795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895A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81DD1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BF4439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Репетиция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праздничного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концерта.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B7BF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4E477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AD4D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191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9875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18CB63">
            <w:pPr>
              <w:pStyle w:val="310"/>
              <w:spacing w:line="304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«Милая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мамочка».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7A68A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6C64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9CDEE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5CB3E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67DB4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CB1499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П.И.Чайковский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«Славянский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марш».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267C6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2BB931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562F4E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5ECFE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5123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AA234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31A71B">
            <w:pPr>
              <w:pStyle w:val="310"/>
              <w:spacing w:line="301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ансамбле.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6968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41A87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1C492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9CC1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B3ED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781A99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Требования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ансамблю: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идентичность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голоса.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E3426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8050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1306D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A92C1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3732F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1DE6FA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Инсценировка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фрагмента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сказки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С.Я.Маршака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"12 </w:t>
            </w:r>
            <w:r>
              <w:rPr>
                <w:spacing w:val="-2"/>
                <w:sz w:val="24"/>
                <w:szCs w:val="24"/>
              </w:rPr>
              <w:t>месяцев".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8C255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6943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09EB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E94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921D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675D7B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Музыка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2"/>
                <w:sz w:val="24"/>
                <w:szCs w:val="24"/>
              </w:rPr>
              <w:t xml:space="preserve"> детских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кинофильмов.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BFF2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A7D6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F1C65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05EAC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3621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98085D">
            <w:pPr>
              <w:pStyle w:val="310"/>
              <w:spacing w:line="315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Разучивание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песен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«Нам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мир</w:t>
            </w:r>
            <w:r>
              <w:rPr>
                <w:rFonts w:hint="default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завещано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беречь».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FC0E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5B21A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20EB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F00E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13C1D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21D49A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Концерт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«9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Мая».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05B4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A0CD8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BBF7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3741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5415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1E54DA">
            <w:pPr>
              <w:pStyle w:val="310"/>
              <w:spacing w:line="317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художественным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исполнением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произведений.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21E24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1BDC3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2068C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7109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BA3A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60FAD3BC">
            <w:pPr>
              <w:pStyle w:val="310"/>
              <w:spacing w:line="317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художественным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исполнением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произведений.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94C20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CAB0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E6416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311DC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673A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07708E">
            <w:pPr>
              <w:pStyle w:val="310"/>
              <w:spacing w:line="315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Певческая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установка.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Унисон.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DC7F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E243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4F619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EE8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0A461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0518B9">
            <w:pPr>
              <w:pStyle w:val="310"/>
              <w:spacing w:line="317" w:lineRule="exac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spacing w:val="-2"/>
                <w:sz w:val="24"/>
                <w:szCs w:val="24"/>
              </w:rPr>
              <w:t>Игра-викторина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«Музыкальный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</w:t>
            </w:r>
            <w:r>
              <w:rPr>
                <w:spacing w:val="-2"/>
                <w:sz w:val="24"/>
                <w:szCs w:val="24"/>
                <w:lang w:val="ru-RU"/>
              </w:rPr>
              <w:t>у</w:t>
            </w:r>
            <w:r>
              <w:rPr>
                <w:spacing w:val="-2"/>
                <w:sz w:val="24"/>
                <w:szCs w:val="24"/>
              </w:rPr>
              <w:t>рнир».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3D9C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64140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6D0D0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B5B8C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98D91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2485D6">
            <w:pPr>
              <w:pStyle w:val="310"/>
              <w:spacing w:line="317" w:lineRule="exac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spacing w:val="-2"/>
                <w:sz w:val="24"/>
                <w:szCs w:val="24"/>
              </w:rPr>
              <w:t>Игра-викторина</w:t>
            </w:r>
            <w:r>
              <w:rPr>
                <w:rFonts w:hint="default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«Музыкальный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</w:t>
            </w:r>
            <w:r>
              <w:rPr>
                <w:spacing w:val="-2"/>
                <w:sz w:val="24"/>
                <w:szCs w:val="24"/>
                <w:lang w:val="ru-RU"/>
              </w:rPr>
              <w:t>у</w:t>
            </w:r>
            <w:r>
              <w:rPr>
                <w:spacing w:val="-2"/>
                <w:sz w:val="24"/>
                <w:szCs w:val="24"/>
              </w:rPr>
              <w:t>рнир».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5863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5AB4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FDBCE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7031FD6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580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</w:p>
    <w:p w14:paraId="02957C3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>Планируемые результаты изучения курса</w:t>
      </w:r>
    </w:p>
    <w:p w14:paraId="7B5A6562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Личностные, метапредметные и предметные результаты освоения  </w:t>
      </w:r>
    </w:p>
    <w:p w14:paraId="5D3AF71C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В данной программе заложены возможности предусмотренного стандартом формирования у обучающихся универсальных учебных действий.</w:t>
      </w:r>
    </w:p>
    <w:p w14:paraId="096394D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sz w:val="24"/>
          <w:szCs w:val="24"/>
          <w:u w:val="single"/>
        </w:rPr>
        <w:t>Личностные результаты</w:t>
      </w:r>
      <w:r>
        <w:rPr>
          <w:rFonts w:hint="default" w:ascii="Times New Roman" w:hAnsi="Times New Roman" w:cs="Times New Roman"/>
          <w:i/>
          <w:sz w:val="24"/>
          <w:szCs w:val="24"/>
          <w:u w:val="single"/>
        </w:rPr>
        <w:t>:</w:t>
      </w:r>
    </w:p>
    <w:p w14:paraId="0C5A03A9"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14:paraId="67BD37DB"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</w:t>
      </w:r>
    </w:p>
    <w:p w14:paraId="23417F56"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уважительное отношение к культуре других народов:</w:t>
      </w:r>
    </w:p>
    <w:p w14:paraId="42368907"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эстетические потребности, ценности и чувства</w:t>
      </w:r>
    </w:p>
    <w:p w14:paraId="50F2BF72"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14:paraId="5F5A22B4"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i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  <w:r>
        <w:rPr>
          <w:rFonts w:hint="default" w:ascii="Times New Roman" w:hAnsi="Times New Roman" w:cs="Times New Roman"/>
          <w:sz w:val="24"/>
          <w:szCs w:val="24"/>
        </w:rPr>
        <w:tab/>
      </w:r>
    </w:p>
    <w:p w14:paraId="79CA5538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</w:rPr>
        <w:t>Личностные УУД:</w:t>
      </w:r>
    </w:p>
    <w:p w14:paraId="4F38DE76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формирование основ гражданской идентичности путём знакомства с героическим историческим прошлым России и переживания гордости и эмоциональной сопричастности подвигам и достижениям её граждан;</w:t>
      </w:r>
    </w:p>
    <w:p w14:paraId="61D2D138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становление самосознания и ценностных ориентаций, проявление эмпатии и эстетической восприимчивости;</w:t>
      </w:r>
    </w:p>
    <w:p w14:paraId="6107EFA9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знание основ здорового образа жизни;</w:t>
      </w:r>
    </w:p>
    <w:p w14:paraId="7D1DF6DD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- формирование способностей  творческого освоения мира в различных видах и формах музыкальной деятельности.</w:t>
      </w:r>
    </w:p>
    <w:p w14:paraId="7C683EB6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sz w:val="24"/>
          <w:szCs w:val="24"/>
          <w:u w:val="single"/>
        </w:rPr>
        <w:t>Метапредметные результаты</w:t>
      </w:r>
      <w:r>
        <w:rPr>
          <w:rFonts w:hint="default" w:ascii="Times New Roman" w:hAnsi="Times New Roman" w:cs="Times New Roman"/>
          <w:i/>
          <w:sz w:val="24"/>
          <w:szCs w:val="24"/>
          <w:u w:val="single"/>
        </w:rPr>
        <w:t>:</w:t>
      </w:r>
    </w:p>
    <w:p w14:paraId="244414A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способность принимать и сохранять цели и задачи учебной деятельности, поиска средств ее осуществления.</w:t>
      </w:r>
    </w:p>
    <w:p w14:paraId="3DA98F39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14:paraId="2FD769D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освоены начальные формы познавательной и личностной рефлексии.</w:t>
      </w:r>
    </w:p>
    <w:p w14:paraId="0DFE626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14:paraId="084EAA4D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овладение логическими действиями сравнения, анализа, синтеза, обобщения, установления аналогий</w:t>
      </w:r>
    </w:p>
    <w:p w14:paraId="1B36E1B0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умение осуществлять информационную, познавательную и практическую деятельность с использованием различных средств информации и коммуникации:</w:t>
      </w:r>
    </w:p>
    <w:p w14:paraId="069D0BE9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default" w:ascii="Times New Roman" w:hAnsi="Times New Roman" w:cs="Times New Roman"/>
          <w:b/>
          <w:i/>
          <w:sz w:val="24"/>
          <w:szCs w:val="24"/>
        </w:rPr>
        <w:t>Регулятивные УУД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 w14:paraId="203E573F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умение определять проблему, ставить учебные цели, проверять достижимость целей с помощью учителя;</w:t>
      </w:r>
    </w:p>
    <w:p w14:paraId="6EC60064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умение действовать по заданному алгоритму;</w:t>
      </w:r>
    </w:p>
    <w:p w14:paraId="3E825F94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осуществлять констатирующий контроль по результату действия.</w:t>
      </w:r>
    </w:p>
    <w:p w14:paraId="0152F80C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</w:t>
      </w:r>
      <w:r>
        <w:rPr>
          <w:rFonts w:hint="default" w:ascii="Times New Roman" w:hAnsi="Times New Roman" w:cs="Times New Roman"/>
          <w:b/>
          <w:i/>
          <w:sz w:val="24"/>
          <w:szCs w:val="24"/>
        </w:rPr>
        <w:t>Познавательные УУД:</w:t>
      </w:r>
    </w:p>
    <w:p w14:paraId="1A3665C5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дальнейшее развитие способности наблюдать и рассуждать, критически оценивать собственные действия наряду  с явлениями жизни и искусства;</w:t>
      </w:r>
    </w:p>
    <w:p w14:paraId="6D7F0B9C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умение осознанно и произвольно строить речевое высказывание;</w:t>
      </w:r>
    </w:p>
    <w:p w14:paraId="4BA558C0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овладение навыками ознакомительного чтения, умение выделять главное  и второстепенное в тексте;</w:t>
      </w:r>
    </w:p>
    <w:p w14:paraId="1595E875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самостоятельное выделение и формулирование познавательной цели;</w:t>
      </w:r>
    </w:p>
    <w:p w14:paraId="3946CE2E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-анализ существующего разнообразия музыкальной картины мира;</w:t>
      </w:r>
    </w:p>
    <w:p w14:paraId="1D90BEA9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постановка и формулирование проблемы, самостоятельное создание алгоритмов деятельности при решении проблем творческого характера;</w:t>
      </w:r>
    </w:p>
    <w:p w14:paraId="3BAEA9BE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рефлексия способов и условий действия, контроль и оценка процесса и результатов деятельности.</w:t>
      </w:r>
    </w:p>
    <w:p w14:paraId="1F38C192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</w:t>
      </w:r>
      <w:r>
        <w:rPr>
          <w:rFonts w:hint="default"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14:paraId="2F2166B2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умение выражать свои мысли, обосновывать собственное мнение;</w:t>
      </w:r>
    </w:p>
    <w:p w14:paraId="1813217A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умение аргументировать своё предложение, убеждать и уступать;</w:t>
      </w:r>
    </w:p>
    <w:p w14:paraId="6F77FDB7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умение договариваться, находить общее решение;</w:t>
      </w:r>
    </w:p>
    <w:p w14:paraId="4270C2C6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умение «слышать другого»;</w:t>
      </w:r>
    </w:p>
    <w:p w14:paraId="036F3940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способность сохранять доброжелательное отношение друг к другу в ситуации конфликта интересов;</w:t>
      </w:r>
    </w:p>
    <w:p w14:paraId="33C4DB5D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взаимоконтроль и взаимопомощь по ходу выполнения задания;</w:t>
      </w:r>
    </w:p>
    <w:p w14:paraId="4A78BB65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умение с помощью вопросов получать необходимые сведения от партнёра по деятельности;</w:t>
      </w:r>
    </w:p>
    <w:p w14:paraId="2C3CF175">
      <w:pPr>
        <w:pStyle w:val="305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- построение совместной деятельности и поиск  в процессе учебных ситуаций нетрадиционных вариантов решения творческих задач.</w:t>
      </w:r>
    </w:p>
    <w:p w14:paraId="3E4E0DCE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sz w:val="24"/>
          <w:szCs w:val="24"/>
          <w:u w:val="single"/>
        </w:rPr>
        <w:t>Предметные результаты</w:t>
      </w:r>
      <w:r>
        <w:rPr>
          <w:rFonts w:hint="default" w:ascii="Times New Roman" w:hAnsi="Times New Roman" w:cs="Times New Roman"/>
          <w:i/>
          <w:sz w:val="24"/>
          <w:szCs w:val="24"/>
          <w:u w:val="single"/>
        </w:rPr>
        <w:t>:</w:t>
      </w:r>
    </w:p>
    <w:p w14:paraId="29CE2DF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результате внеурочной деятельности «Военно-патриотическая песня»  на ступени начального общего образования у обучающихся будут сформированы:</w:t>
      </w:r>
    </w:p>
    <w:p w14:paraId="4F24D0ED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</w:t>
      </w:r>
    </w:p>
    <w:p w14:paraId="4025A1D9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 народов;</w:t>
      </w:r>
    </w:p>
    <w:p w14:paraId="5428AEC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0" w:rightChars="0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3. 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14:paraId="4690F582">
      <w:pPr>
        <w:keepNext w:val="0"/>
        <w:keepLines w:val="0"/>
        <w:pageBreakBefore w:val="0"/>
        <w:tabs>
          <w:tab w:val="left" w:pos="478"/>
          <w:tab w:val="left" w:pos="9520"/>
        </w:tabs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0" w:right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  <w:lang w:val="ru-RU"/>
        </w:rPr>
        <w:tab/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 xml:space="preserve">В процессе изучения учащимися военно-патриотического репертуара реализуются следующие 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>функции музыкального искусства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:</w:t>
      </w:r>
    </w:p>
    <w:p w14:paraId="12890F0D">
      <w:pPr>
        <w:keepNext w:val="0"/>
        <w:keepLines w:val="0"/>
        <w:pageBreakBefore w:val="0"/>
        <w:tabs>
          <w:tab w:val="left" w:pos="9520"/>
        </w:tabs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0" w:rightChars="0" w:firstLine="120" w:firstLineChars="5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 xml:space="preserve">воспитательная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(когда воздействие на учеников происходит через поступки героев);</w:t>
      </w:r>
    </w:p>
    <w:p w14:paraId="0547CC04">
      <w:pPr>
        <w:keepNext w:val="0"/>
        <w:keepLines w:val="0"/>
        <w:pageBreakBefore w:val="0"/>
        <w:tabs>
          <w:tab w:val="left" w:pos="9520"/>
        </w:tabs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0" w:right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 xml:space="preserve">духовно-нравственная функция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(нравственный выбор героев песен в принятии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судьбоносного для них и для Родины решения);</w:t>
      </w:r>
    </w:p>
    <w:p w14:paraId="5667DF7E">
      <w:pPr>
        <w:keepNext w:val="0"/>
        <w:keepLines w:val="0"/>
        <w:pageBreakBefore w:val="0"/>
        <w:tabs>
          <w:tab w:val="left" w:pos="9520"/>
        </w:tabs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0" w:right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 xml:space="preserve">познавательная функция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(учащиеся получают знания об истории нашей страны,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о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жизни и быте русского народа в различные исторические эпохи);</w:t>
      </w:r>
    </w:p>
    <w:p w14:paraId="4339CF6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60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 xml:space="preserve">коммуникативная функция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(отражения действительности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:сюжеты многих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композиторских песен, имеющих патриотическую направленность, отражают конкретные факты российской истории).</w:t>
      </w:r>
    </w:p>
    <w:p w14:paraId="519A60F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60" w:firstLine="720" w:firstLine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В настоящее время занятия музыкально-эстетического цикла формируют у воспитанников качества гражданина-патриота, честь и достоинство, верность Отечеству и готовность к выполнению конституционного долга по его защите.</w:t>
      </w:r>
    </w:p>
    <w:p w14:paraId="5B418A23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0" w:rightChars="0" w:firstLine="720" w:firstLineChars="0"/>
        <w:jc w:val="both"/>
        <w:textAlignment w:val="auto"/>
        <w:rPr>
          <w:rFonts w:hint="default" w:ascii="Times New Roman" w:hAnsi="Times New Roman" w:eastAsia="Times New Roman" w:cs="Times New Roman"/>
          <w:b/>
          <w:spacing w:val="-8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 xml:space="preserve">Формы организации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музыкальной деятельности и творчества учащихся: конкурсы патриотической песни, тематические концерты, вечера, музыкальные-литературные композиции на военно-патриотическую тематику, смотр строя и песни.</w:t>
      </w:r>
    </w:p>
    <w:p w14:paraId="03CFFB1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Предусматривается возможность индивидуальных певческих занятий с солистами, а так же небольшими группами, дуэтами, трио. Время, отведённое для индивидуальной работы, педагог может использовать для дополнительных занятий с вновь принятыми детьми. </w:t>
      </w:r>
    </w:p>
    <w:p w14:paraId="2D39C38D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Программа предусматривает сочетание как групповых, так индивидуальных занятий, методику вокального воспитания детей, комплекс воспитательных мероприятий: вечера отдыха, встречи с интересными людьми, посещение музеев и других учреждений культуры; совместную работу педагога, родителей и детей. </w:t>
      </w:r>
    </w:p>
    <w:p w14:paraId="5FBA7716">
      <w:pPr>
        <w:keepNext w:val="0"/>
        <w:keepLines w:val="0"/>
        <w:pageBreakBefore w:val="0"/>
        <w:widowControl w:val="0"/>
        <w:shd w:val="clear" w:color="auto" w:fill="FFFFFF"/>
        <w:tabs>
          <w:tab w:val="left" w:pos="12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Задания практический занятий направлены на умение:</w:t>
      </w:r>
    </w:p>
    <w:p w14:paraId="07649DA5">
      <w:pPr>
        <w:keepNext w:val="0"/>
        <w:keepLines w:val="0"/>
        <w:pageBreakBefore w:val="0"/>
        <w:widowControl w:val="0"/>
        <w:numPr>
          <w:ilvl w:val="0"/>
          <w:numId w:val="11"/>
        </w:numPr>
        <w:shd w:val="clear" w:color="auto" w:fill="FFFFFF"/>
        <w:tabs>
          <w:tab w:val="left" w:pos="12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ind w:left="432" w:hanging="432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определять основные жанры песенного искусства;</w:t>
      </w:r>
    </w:p>
    <w:p w14:paraId="7115AFA4">
      <w:pPr>
        <w:keepNext w:val="0"/>
        <w:keepLines w:val="0"/>
        <w:pageBreakBefore w:val="0"/>
        <w:widowControl w:val="0"/>
        <w:numPr>
          <w:ilvl w:val="0"/>
          <w:numId w:val="11"/>
        </w:numPr>
        <w:shd w:val="clear" w:color="auto" w:fill="FFFFFF"/>
        <w:tabs>
          <w:tab w:val="left" w:pos="12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ind w:left="432" w:hanging="432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знать физиологические особенности голосового аппарата;</w:t>
      </w:r>
    </w:p>
    <w:p w14:paraId="52A8C12D">
      <w:pPr>
        <w:keepNext w:val="0"/>
        <w:keepLines w:val="0"/>
        <w:pageBreakBefore w:val="0"/>
        <w:widowControl w:val="0"/>
        <w:numPr>
          <w:ilvl w:val="0"/>
          <w:numId w:val="11"/>
        </w:numPr>
        <w:shd w:val="clear" w:color="auto" w:fill="FFFFFF"/>
        <w:tabs>
          <w:tab w:val="left" w:pos="12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ind w:left="432" w:hanging="432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использовать правильную позицию голосового аппарата при пении;</w:t>
      </w:r>
    </w:p>
    <w:p w14:paraId="4D7DBB00">
      <w:pPr>
        <w:keepNext w:val="0"/>
        <w:keepLines w:val="0"/>
        <w:pageBreakBefore w:val="0"/>
        <w:widowControl w:val="0"/>
        <w:numPr>
          <w:ilvl w:val="0"/>
          <w:numId w:val="11"/>
        </w:numPr>
        <w:shd w:val="clear" w:color="auto" w:fill="FFFFFF"/>
        <w:tabs>
          <w:tab w:val="left" w:pos="12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ind w:left="432" w:hanging="432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исполнять выразительно, интонационно чисто несложную в мелодическом </w:t>
      </w:r>
    </w:p>
    <w:p w14:paraId="2064A01C">
      <w:pPr>
        <w:keepNext w:val="0"/>
        <w:keepLines w:val="0"/>
        <w:pageBreakBefore w:val="0"/>
        <w:widowControl w:val="0"/>
        <w:shd w:val="clear" w:color="auto" w:fill="FFFFFF"/>
        <w:tabs>
          <w:tab w:val="left" w:pos="12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ind w:left="432" w:hanging="432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отношении песню акапелла; </w:t>
      </w:r>
    </w:p>
    <w:p w14:paraId="72C49B3F">
      <w:pPr>
        <w:keepNext w:val="0"/>
        <w:keepLines w:val="0"/>
        <w:pageBreakBefore w:val="0"/>
        <w:widowControl w:val="0"/>
        <w:numPr>
          <w:ilvl w:val="0"/>
          <w:numId w:val="11"/>
        </w:numPr>
        <w:shd w:val="clear" w:color="auto" w:fill="FFFFFF"/>
        <w:tabs>
          <w:tab w:val="left" w:pos="12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ind w:left="432" w:hanging="432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уметь брать дыхание в характере произведения.</w:t>
      </w:r>
    </w:p>
    <w:p w14:paraId="47317E0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231F20"/>
          <w:sz w:val="24"/>
          <w:szCs w:val="24"/>
        </w:rPr>
      </w:pPr>
    </w:p>
    <w:p w14:paraId="633B5572">
      <w:pPr>
        <w:keepNext w:val="0"/>
        <w:keepLines w:val="0"/>
        <w:pageBreakBefore w:val="0"/>
        <w:widowControl w:val="0"/>
        <w:shd w:val="clear" w:color="auto" w:fill="FFFFFF"/>
        <w:tabs>
          <w:tab w:val="left" w:pos="38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  <w:lang w:val="ru-RU"/>
        </w:rPr>
        <w:t>Музыкальный репертуар</w:t>
      </w:r>
    </w:p>
    <w:p w14:paraId="33E15084">
      <w:pPr>
        <w:keepNext w:val="0"/>
        <w:keepLines w:val="0"/>
        <w:pageBreakBefore w:val="0"/>
        <w:widowControl w:val="0"/>
        <w:shd w:val="clear" w:color="auto" w:fill="FFFFFF"/>
        <w:tabs>
          <w:tab w:val="left" w:pos="38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ind w:firstLine="567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</w:pPr>
    </w:p>
    <w:tbl>
      <w:tblPr>
        <w:tblStyle w:val="8"/>
        <w:tblW w:w="6891" w:type="dxa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91"/>
      </w:tblGrid>
      <w:tr w14:paraId="09BA0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006B21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«Гимн России» Музыка А. Александрова </w:t>
            </w:r>
          </w:p>
          <w:p w14:paraId="379E8E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 Слова С. Михалкова </w:t>
            </w:r>
          </w:p>
        </w:tc>
      </w:tr>
      <w:tr w14:paraId="34C75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4F313C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"Рождественские поля» Слова и музыка Рождественского поэта и музыканта Бочкарёва А.И.</w:t>
            </w:r>
          </w:p>
        </w:tc>
      </w:tr>
      <w:tr w14:paraId="14329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764ABE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«Спасибо, Вам, учителя»</w:t>
            </w:r>
          </w:p>
          <w:p w14:paraId="110BB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Г. Струве В. Викторова</w:t>
            </w:r>
          </w:p>
        </w:tc>
      </w:tr>
      <w:tr w14:paraId="19E0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41E44944">
            <w:pPr>
              <w:keepNext w:val="0"/>
              <w:keepLines w:val="0"/>
              <w:pageBreakBefore w:val="0"/>
              <w:widowControl w:val="0"/>
              <w:tabs>
                <w:tab w:val="left" w:pos="783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w w:val="93"/>
                <w:sz w:val="24"/>
                <w:szCs w:val="24"/>
              </w:rPr>
              <w:t>«Здравствуй, детство» из к/ф «Чучело-мяучело»</w:t>
            </w:r>
          </w:p>
        </w:tc>
      </w:tr>
      <w:tr w14:paraId="4554E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3CAC65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«Родные места»</w:t>
            </w:r>
          </w:p>
          <w:p w14:paraId="5FF582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</w:rPr>
              <w:t>Слова М. Пляцковского</w:t>
            </w:r>
          </w:p>
        </w:tc>
      </w:tr>
      <w:tr w14:paraId="7C31A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09563F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Cs/>
                <w:iCs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w w:val="99"/>
                <w:sz w:val="24"/>
                <w:szCs w:val="24"/>
              </w:rPr>
              <w:t>«Россия, ты моя звезда»</w:t>
            </w:r>
          </w:p>
          <w:p w14:paraId="1F275B07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iCs/>
                <w:color w:val="00000A"/>
                <w:sz w:val="24"/>
                <w:szCs w:val="24"/>
              </w:rPr>
              <w:t>Автор Ю. Таран</w:t>
            </w:r>
          </w:p>
        </w:tc>
      </w:tr>
      <w:tr w14:paraId="620BD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1ECE22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w w:val="99"/>
                <w:sz w:val="24"/>
                <w:szCs w:val="24"/>
              </w:rPr>
              <w:t>«Деревня моя!»</w:t>
            </w:r>
          </w:p>
          <w:p w14:paraId="4C8A4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  <w:t>Автор текста (слов):</w:t>
            </w:r>
          </w:p>
          <w:p w14:paraId="7CB15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  <w:t>Гундарев В. </w:t>
            </w:r>
          </w:p>
          <w:p w14:paraId="657428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  <w:t>Композитор (музыка):</w:t>
            </w:r>
            <w:r>
              <w:rPr>
                <w:rFonts w:hint="default" w:ascii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  <w:t>Кудрин Н. </w:t>
            </w:r>
          </w:p>
        </w:tc>
      </w:tr>
      <w:tr w14:paraId="6B03E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1D29BA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A"/>
                <w:sz w:val="24"/>
                <w:szCs w:val="24"/>
                <w:lang w:val="ru-RU"/>
              </w:rPr>
              <w:t>«Моя Россия» Струве</w:t>
            </w:r>
          </w:p>
        </w:tc>
      </w:tr>
      <w:tr w14:paraId="0A823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3065AB11">
            <w:pPr>
              <w:keepNext w:val="0"/>
              <w:keepLines w:val="0"/>
              <w:pageBreakBefore w:val="0"/>
              <w:widowControl w:val="0"/>
              <w:shd w:val="clear" w:color="auto" w:fill="FFFFFF"/>
              <w:tabs>
                <w:tab w:val="left" w:pos="357"/>
                <w:tab w:val="left" w:pos="783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ind w:left="357" w:hanging="357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«Зимушка-зима» сл. </w:t>
            </w:r>
          </w:p>
          <w:p w14:paraId="6B3807EA">
            <w:pPr>
              <w:keepNext w:val="0"/>
              <w:keepLines w:val="0"/>
              <w:pageBreakBefore w:val="0"/>
              <w:widowControl w:val="0"/>
              <w:shd w:val="clear" w:color="auto" w:fill="FFFFFF"/>
              <w:tabs>
                <w:tab w:val="left" w:pos="357"/>
                <w:tab w:val="left" w:pos="783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ind w:left="357" w:hanging="357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муз. Алексей Воинов</w:t>
            </w:r>
          </w:p>
        </w:tc>
      </w:tr>
      <w:tr w14:paraId="10654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2BE07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 w:val="0"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Cs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A"/>
                <w:sz w:val="24"/>
                <w:szCs w:val="24"/>
              </w:rPr>
              <w:t>«Ромашковая Русь» Музыка Ю. Чичкова</w:t>
            </w:r>
          </w:p>
          <w:p w14:paraId="0CE63B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 w:val="0"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Cs/>
                <w:color w:val="00000A"/>
                <w:sz w:val="24"/>
                <w:szCs w:val="24"/>
              </w:rPr>
              <w:t>Слова М. Пляцковского</w:t>
            </w:r>
          </w:p>
        </w:tc>
      </w:tr>
      <w:tr w14:paraId="16BD3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08B862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 w:val="0"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"Наш край" (То березка, то рябина) муз. Д. Кабалевский.</w:t>
            </w:r>
          </w:p>
        </w:tc>
      </w:tr>
      <w:tr w14:paraId="6470D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4DAAD8A9">
            <w:pPr>
              <w:keepNext w:val="0"/>
              <w:keepLines w:val="0"/>
              <w:pageBreakBefore w:val="0"/>
              <w:widowControl w:val="0"/>
              <w:tabs>
                <w:tab w:val="left" w:pos="568"/>
                <w:tab w:val="left" w:pos="710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ind w:left="284" w:hanging="284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«Мир похож на цветной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луг»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Шаинский В., сл.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Пляцковского М. </w:t>
            </w:r>
          </w:p>
        </w:tc>
      </w:tr>
      <w:tr w14:paraId="178AE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60F990A6">
            <w:pPr>
              <w:keepNext w:val="0"/>
              <w:keepLines w:val="0"/>
              <w:pageBreakBefore w:val="0"/>
              <w:widowControl w:val="0"/>
              <w:tabs>
                <w:tab w:val="left" w:pos="783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«Песенка-чудесенка»</w:t>
            </w:r>
          </w:p>
          <w:p w14:paraId="599512F2">
            <w:pPr>
              <w:keepNext w:val="0"/>
              <w:keepLines w:val="0"/>
              <w:pageBreakBefore w:val="0"/>
              <w:widowControl w:val="0"/>
              <w:tabs>
                <w:tab w:val="left" w:pos="783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В.Шаинский, Д.Непомнящая</w:t>
            </w:r>
          </w:p>
        </w:tc>
      </w:tr>
      <w:tr w14:paraId="0E015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77EE16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«Смуглянка»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слова Якова Захаровича Шведова и музыку Анатолия Григорьевича Новикова.</w:t>
            </w:r>
          </w:p>
          <w:p w14:paraId="373B72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«Катюша» М.Исаковский</w:t>
            </w:r>
          </w:p>
          <w:p w14:paraId="28AF07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 w:val="0"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«В землянке» К.Листов, А. Сурков</w:t>
            </w:r>
          </w:p>
        </w:tc>
      </w:tr>
      <w:tr w14:paraId="303A8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71B28369">
            <w:pPr>
              <w:keepNext w:val="0"/>
              <w:keepLines w:val="0"/>
              <w:pageBreakBefore w:val="0"/>
              <w:widowControl w:val="0"/>
              <w:tabs>
                <w:tab w:val="left" w:pos="568"/>
                <w:tab w:val="left" w:pos="710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Чичков Ю., сл. Пляцковского М.  Песня о волшебном цветке.</w:t>
            </w:r>
          </w:p>
        </w:tc>
      </w:tr>
      <w:tr w14:paraId="6F0D8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657C8300">
            <w:pPr>
              <w:keepNext w:val="0"/>
              <w:keepLines w:val="0"/>
              <w:pageBreakBefore w:val="0"/>
              <w:widowControl w:val="0"/>
              <w:tabs>
                <w:tab w:val="left" w:pos="783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«Песенка мамонтенка» В.Шаинский, Д.Непомнящая</w:t>
            </w:r>
          </w:p>
        </w:tc>
      </w:tr>
      <w:tr w14:paraId="62E4C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7233451B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Песни из кинофильмов.</w:t>
            </w:r>
          </w:p>
          <w:p w14:paraId="1A9179C7">
            <w:pPr>
              <w:keepNext w:val="0"/>
              <w:keepLines w:val="0"/>
              <w:pageBreakBefore w:val="0"/>
              <w:widowControl w:val="0"/>
              <w:tabs>
                <w:tab w:val="left" w:pos="783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«Дважды два – четыре» В.Шаинский, М. Пляцковский</w:t>
            </w:r>
          </w:p>
        </w:tc>
      </w:tr>
      <w:tr w14:paraId="7E5AF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5AE5B2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«Прекрасное далёко"сл. Ю. Энтина»</w:t>
            </w:r>
          </w:p>
        </w:tc>
      </w:tr>
      <w:tr w14:paraId="269E6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22DDA2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«Прекрасное далёко"сл. Ю. Энтина»</w:t>
            </w:r>
          </w:p>
        </w:tc>
      </w:tr>
      <w:tr w14:paraId="5A8DF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0B7AACB6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Индивидуальный репертуар.</w:t>
            </w:r>
          </w:p>
          <w:p w14:paraId="61B76919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 чего начинается Родина»  Музыка В. Баснера, слова М. Матусовского.</w:t>
            </w:r>
          </w:p>
        </w:tc>
      </w:tr>
      <w:tr w14:paraId="4BA07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1DF67314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«Сапожки русские» р.н.п.</w:t>
            </w:r>
          </w:p>
        </w:tc>
      </w:tr>
      <w:tr w14:paraId="614C3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4D09B0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Просмотр видеофильма.</w:t>
            </w:r>
          </w:p>
          <w:p w14:paraId="043A3F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«Ничего на свете лучше нету» Ю. Энтина»</w:t>
            </w:r>
          </w:p>
        </w:tc>
      </w:tr>
      <w:tr w14:paraId="29629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58C1E8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Просмотр видеофильма.</w:t>
            </w:r>
          </w:p>
          <w:p w14:paraId="79658B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«Улыбка» </w:t>
            </w:r>
          </w:p>
          <w:p w14:paraId="26233C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Шаинский В., сл.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Пляцковского М. </w:t>
            </w:r>
          </w:p>
        </w:tc>
      </w:tr>
      <w:tr w14:paraId="2BDDB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1BDD6E7C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Индивидуальный репертуар.</w:t>
            </w:r>
          </w:p>
          <w:p w14:paraId="71A85302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«Рассвет-чародей» Музыка В. Шаинского, слова М. Пляцковского.</w:t>
            </w:r>
          </w:p>
        </w:tc>
      </w:tr>
      <w:tr w14:paraId="413D0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04AE849B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Индивидуальный репертуар.</w:t>
            </w:r>
          </w:p>
          <w:p w14:paraId="190A21BB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«Родная песенка»</w:t>
            </w:r>
          </w:p>
          <w:p w14:paraId="04D4A956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Музыка Ю.Чичкова,</w:t>
            </w:r>
          </w:p>
          <w:p w14:paraId="108C21D4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Слова П. Синявского</w:t>
            </w:r>
          </w:p>
        </w:tc>
      </w:tr>
      <w:tr w14:paraId="6F476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17012AC0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Просмотр  презентации.</w:t>
            </w:r>
          </w:p>
          <w:p w14:paraId="6C71DC7E">
            <w:pPr>
              <w:keepNext w:val="0"/>
              <w:keepLines w:val="0"/>
              <w:pageBreakBefore w:val="0"/>
              <w:widowControl w:val="0"/>
              <w:tabs>
                <w:tab w:val="left" w:pos="568"/>
                <w:tab w:val="left" w:pos="710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«Мой щенок» </w:t>
            </w:r>
          </w:p>
          <w:p w14:paraId="5DFE2363">
            <w:pPr>
              <w:keepNext w:val="0"/>
              <w:keepLines w:val="0"/>
              <w:pageBreakBefore w:val="0"/>
              <w:widowControl w:val="0"/>
              <w:tabs>
                <w:tab w:val="left" w:pos="568"/>
                <w:tab w:val="left" w:pos="710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Чичков Ю., сл. Пляцковского М. </w:t>
            </w:r>
          </w:p>
        </w:tc>
      </w:tr>
      <w:tr w14:paraId="50457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3B68D049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Индивидуальный репертуар.</w:t>
            </w:r>
          </w:p>
          <w:p w14:paraId="3397B6AD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«Край, в котором ты живёшь» Музыка Г.Гладкова, слова Ю. Энтина.</w:t>
            </w:r>
          </w:p>
        </w:tc>
      </w:tr>
      <w:tr w14:paraId="2BE27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311DFA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Просмотр видеофильма, прослушивание песен.</w:t>
            </w:r>
          </w:p>
          <w:p w14:paraId="10E44D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«Журавли»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Автор текста (слов): Гамзатов Р. </w:t>
            </w:r>
          </w:p>
          <w:p w14:paraId="639A4C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Композитор (музыка):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Френкель Я.  </w:t>
            </w:r>
          </w:p>
        </w:tc>
      </w:tr>
      <w:tr w14:paraId="1279F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7B7D41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«Тёмная ночь» Музыка Н.Богословский, слова  В. Агатова.</w:t>
            </w:r>
          </w:p>
        </w:tc>
      </w:tr>
      <w:tr w14:paraId="2B65F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4DC839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Алёша» Автор текста (слов): Ваншенкин К. </w:t>
            </w:r>
          </w:p>
          <w:p w14:paraId="4B285C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Композитор (музыка):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Колмановский Э. </w:t>
            </w:r>
          </w:p>
        </w:tc>
      </w:tr>
      <w:tr w14:paraId="09871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606D0E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«А зори здесь тихие»</w:t>
            </w:r>
          </w:p>
        </w:tc>
      </w:tr>
      <w:tr w14:paraId="1D59C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4D71C4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Просмотр видеофильма</w:t>
            </w:r>
          </w:p>
          <w:p w14:paraId="207851D1">
            <w:pPr>
              <w:keepNext w:val="0"/>
              <w:keepLines w:val="0"/>
              <w:pageBreakBefore w:val="0"/>
              <w:widowControl w:val="0"/>
              <w:tabs>
                <w:tab w:val="left" w:pos="783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«Пусть всегда будет солнце» Л.Ошанин,  А.Островский</w:t>
            </w:r>
          </w:p>
        </w:tc>
      </w:tr>
      <w:tr w14:paraId="48325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7F4FD36B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Отчётный концерт.</w:t>
            </w:r>
          </w:p>
        </w:tc>
      </w:tr>
    </w:tbl>
    <w:p w14:paraId="7B82CABD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 w14:paraId="3B6F1733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</w:p>
    <w:p w14:paraId="4DC0E107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</w:p>
    <w:p w14:paraId="3B97D037">
      <w:pPr>
        <w:keepNext w:val="0"/>
        <w:keepLines w:val="0"/>
        <w:pageBreakBefore w:val="0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</w:p>
    <w:p w14:paraId="5910D91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Литература</w:t>
      </w:r>
    </w:p>
    <w:p w14:paraId="1C92686B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1. Журавленко Н.И. Уроки пения. – Москва: «Полиграфмаркет»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, 2022</w:t>
      </w:r>
    </w:p>
    <w:p w14:paraId="2015758A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 xml:space="preserve">2. Голубев П.В. Советы молодым педагогам-вокалистам. - М.: Государственное музыкальное издательство,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2023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07A05D15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3. Емельянов Е.В. Развитие голоса. Координация и тренинг, 5- изд., стер. – СПб.: Издательство «Лань»; Издательство «Планета музыки», 20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21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7BD21AEB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 xml:space="preserve">4. Андрианова Н.З. Особенности методики преподавания эстрадного пения. Научно-методическая разработка. – М.: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2022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16176663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5. Гонтаренко Н.Б. Сольное пение: секреты вокального мастерства /Н.Б.Гонтаренко. – Изд. 2-е – Ростов н/Д: Феникс, 20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22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3428786A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6. Емельянов Е.В. Развитие голоса. Координация и тренинг, 5- изд., стер. – СПб: Издательство «Лань»; Издательство «Планета музыки», 20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20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7781A207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7. Исаева И.О. Эстрадное пение. Экспресс-курс развития вокальных способностей /И.О. Исаева – М.: АСТ; Астрель, 20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23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0179B353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</w:p>
    <w:p w14:paraId="5671AF44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4D041DE8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4A38E615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7A741E4D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3A3DB11D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52F8F1C9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300CA952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33F58659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7E5A07A6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sectPr>
      <w:type w:val="continuous"/>
      <w:pgSz w:w="11906" w:h="16838"/>
      <w:pgMar w:top="710" w:right="1440" w:bottom="728" w:left="1440" w:header="720" w:footer="720" w:gutter="0"/>
      <w:cols w:space="720" w:num="1"/>
      <w:docGrid w:linePitch="24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font280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Mangal">
    <w:altName w:val="Cambria Math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OpenSymbol">
    <w:altName w:val="Segoe Print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Segoe Print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355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87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15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3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71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9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27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55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83" w:hanging="213"/>
      </w:pPr>
      <w:rPr>
        <w:rFonts w:hint="default"/>
        <w:lang w:val="ru-RU" w:eastAsia="en-US" w:bidi="ar-SA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355" w:hanging="21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87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15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3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71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9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27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55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83" w:hanging="213"/>
      </w:pPr>
      <w:rPr>
        <w:rFonts w:hint="default"/>
        <w:lang w:val="ru-RU" w:eastAsia="en-US" w:bidi="ar-SA"/>
      </w:rPr>
    </w:lvl>
  </w:abstractNum>
  <w:abstractNum w:abstractNumId="2">
    <w:nsid w:val="00000002"/>
    <w:multiLevelType w:val="multilevel"/>
    <w:tmpl w:val="00000002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  <w:rPr>
        <w:bCs/>
        <w:iCs/>
        <w:color w:val="00000A"/>
        <w:sz w:val="28"/>
        <w:szCs w:val="28"/>
      </w:r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 w:tentative="0">
      <w:start w:val="1"/>
      <w:numFmt w:val="bullet"/>
      <w:lvlText w:val="l"/>
      <w:lvlJc w:val="left"/>
      <w:pPr>
        <w:tabs>
          <w:tab w:val="left" w:pos="0"/>
        </w:tabs>
        <w:ind w:left="720" w:hanging="360"/>
      </w:pPr>
      <w:rPr>
        <w:rFonts w:ascii="Wingdings" w:hAnsi="Wingdings" w:cs="Wingdings"/>
        <w:sz w:val="28"/>
        <w:szCs w:val="28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>
    <w:nsid w:val="00000008"/>
    <w:multiLevelType w:val="singleLevel"/>
    <w:tmpl w:val="00000008"/>
    <w:lvl w:ilvl="0" w:tentative="0">
      <w:start w:val="0"/>
      <w:numFmt w:val="bullet"/>
      <w:lvlText w:val="-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248C179"/>
    <w:multiLevelType w:val="multilevel"/>
    <w:tmpl w:val="0248C179"/>
    <w:lvl w:ilvl="0" w:tentative="0">
      <w:start w:val="10"/>
      <w:numFmt w:val="decimal"/>
      <w:lvlText w:val="%1."/>
      <w:lvlJc w:val="left"/>
      <w:pPr>
        <w:ind w:left="496" w:hanging="35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13" w:hanging="35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7" w:hanging="35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41" w:hanging="35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55" w:hanging="35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69" w:hanging="35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83" w:hanging="35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97" w:hanging="35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11" w:hanging="354"/>
      </w:pPr>
      <w:rPr>
        <w:rFonts w:hint="default"/>
        <w:lang w:val="ru-RU" w:eastAsia="en-US" w:bidi="ar-SA"/>
      </w:rPr>
    </w:lvl>
  </w:abstractNum>
  <w:abstractNum w:abstractNumId="6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143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89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39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89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39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89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39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89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39" w:hanging="213"/>
      </w:pPr>
      <w:rPr>
        <w:rFonts w:hint="default"/>
        <w:lang w:val="ru-RU" w:eastAsia="en-US" w:bidi="ar-SA"/>
      </w:rPr>
    </w:lvl>
  </w:abstractNum>
  <w:abstractNum w:abstractNumId="7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143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89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39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89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39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89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39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89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39" w:hanging="213"/>
      </w:pPr>
      <w:rPr>
        <w:rFonts w:hint="default"/>
        <w:lang w:val="ru-RU" w:eastAsia="en-US" w:bidi="ar-SA"/>
      </w:rPr>
    </w:lvl>
  </w:abstractNum>
  <w:abstractNum w:abstractNumId="8">
    <w:nsid w:val="2A8F537B"/>
    <w:multiLevelType w:val="multilevel"/>
    <w:tmpl w:val="2A8F537B"/>
    <w:lvl w:ilvl="0" w:tentative="0">
      <w:start w:val="1"/>
      <w:numFmt w:val="decimal"/>
      <w:lvlText w:val="%1."/>
      <w:lvlJc w:val="left"/>
      <w:pPr>
        <w:ind w:left="143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89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39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89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39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89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39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89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39" w:hanging="213"/>
      </w:pPr>
      <w:rPr>
        <w:rFonts w:hint="default"/>
        <w:lang w:val="ru-RU" w:eastAsia="en-US" w:bidi="ar-SA"/>
      </w:rPr>
    </w:lvl>
  </w:abstractNum>
  <w:abstractNum w:abstractNumId="9">
    <w:nsid w:val="5A241D34"/>
    <w:multiLevelType w:val="multilevel"/>
    <w:tmpl w:val="5A241D34"/>
    <w:lvl w:ilvl="0" w:tentative="0">
      <w:start w:val="0"/>
      <w:numFmt w:val="bullet"/>
      <w:lvlText w:val="-"/>
      <w:lvlJc w:val="left"/>
      <w:pPr>
        <w:ind w:left="306" w:hanging="1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33" w:hanging="16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67" w:hanging="1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01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35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69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03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37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71" w:hanging="164"/>
      </w:pPr>
      <w:rPr>
        <w:rFonts w:hint="default"/>
        <w:lang w:val="ru-RU" w:eastAsia="en-US" w:bidi="ar-SA"/>
      </w:rPr>
    </w:lvl>
  </w:abstractNum>
  <w:abstractNum w:abstractNumId="10">
    <w:nsid w:val="72183CF9"/>
    <w:multiLevelType w:val="multilevel"/>
    <w:tmpl w:val="72183CF9"/>
    <w:lvl w:ilvl="0" w:tentative="0">
      <w:start w:val="3"/>
      <w:numFmt w:val="decimal"/>
      <w:lvlText w:val="%1."/>
      <w:lvlJc w:val="left"/>
      <w:pPr>
        <w:ind w:left="355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87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15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3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71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9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27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55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83" w:hanging="21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8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72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strictFirstAndLastChars w:val="1"/>
  <w:compat>
    <w:spaceForUL/>
    <w:balanceSingleByteDoubleByteWidth/>
    <w:doNotLeaveBackslashAlone/>
    <w:ulTrailSpace/>
    <w:doNotExpandShiftReturn/>
    <w:adjustLineHeightInTable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7E"/>
    <w:rsid w:val="00360B7E"/>
    <w:rsid w:val="005E1AB9"/>
    <w:rsid w:val="0062235F"/>
    <w:rsid w:val="008C3CDB"/>
    <w:rsid w:val="0091146E"/>
    <w:rsid w:val="009F4844"/>
    <w:rsid w:val="00D30AE0"/>
    <w:rsid w:val="00E67382"/>
    <w:rsid w:val="00EC293E"/>
    <w:rsid w:val="070F00E6"/>
    <w:rsid w:val="15C20613"/>
    <w:rsid w:val="1BF2697A"/>
    <w:rsid w:val="1CD94CA0"/>
    <w:rsid w:val="1DBF39DD"/>
    <w:rsid w:val="293B1FF8"/>
    <w:rsid w:val="32E14864"/>
    <w:rsid w:val="36815619"/>
    <w:rsid w:val="3B167BB8"/>
    <w:rsid w:val="419D1C7C"/>
    <w:rsid w:val="44AE6CA0"/>
    <w:rsid w:val="4CF63AE1"/>
    <w:rsid w:val="4D642D70"/>
    <w:rsid w:val="4FC10B96"/>
    <w:rsid w:val="5869176C"/>
    <w:rsid w:val="62A047A3"/>
    <w:rsid w:val="62CE5BAB"/>
    <w:rsid w:val="6CDE5203"/>
    <w:rsid w:val="6DD1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Liberation Serif" w:hAnsi="Liberation Serif" w:eastAsia="font280" w:cs="Mangal"/>
      <w:kern w:val="1"/>
      <w:sz w:val="22"/>
      <w:szCs w:val="22"/>
      <w:lang w:val="ru-RU" w:eastAsia="zh-CN" w:bidi="hi-IN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5">
    <w:name w:val="heading 2"/>
    <w:basedOn w:val="3"/>
    <w:next w:val="4"/>
    <w:qFormat/>
    <w:uiPriority w:val="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6">
    <w:name w:val="heading 3"/>
    <w:basedOn w:val="3"/>
    <w:next w:val="4"/>
    <w:qFormat/>
    <w:uiPriority w:val="0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88" w:lineRule="auto"/>
    </w:p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Balloon Text"/>
    <w:basedOn w:val="1"/>
    <w:link w:val="308"/>
    <w:semiHidden/>
    <w:unhideWhenUsed/>
    <w:qFormat/>
    <w:uiPriority w:val="99"/>
    <w:rPr>
      <w:rFonts w:ascii="Segoe UI" w:hAnsi="Segoe UI"/>
      <w:sz w:val="18"/>
      <w:szCs w:val="16"/>
    </w:rPr>
  </w:style>
  <w:style w:type="paragraph" w:styleId="11">
    <w:name w:val="caption"/>
    <w:basedOn w:val="3"/>
    <w:next w:val="4"/>
    <w:qFormat/>
    <w:uiPriority w:val="0"/>
    <w:pPr>
      <w:jc w:val="center"/>
    </w:pPr>
    <w:rPr>
      <w:b/>
      <w:bCs/>
      <w:sz w:val="56"/>
      <w:szCs w:val="56"/>
    </w:rPr>
  </w:style>
  <w:style w:type="paragraph" w:styleId="12">
    <w:name w:val="List"/>
    <w:basedOn w:val="4"/>
    <w:qFormat/>
    <w:uiPriority w:val="0"/>
  </w:style>
  <w:style w:type="paragraph" w:styleId="13">
    <w:name w:val="Normal (Web)"/>
    <w:basedOn w:val="1"/>
    <w:semiHidden/>
    <w:unhideWhenUsed/>
    <w:qFormat/>
    <w:uiPriority w:val="99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 w:bidi="ar-SA"/>
    </w:rPr>
  </w:style>
  <w:style w:type="paragraph" w:styleId="14">
    <w:name w:val="Subtitle"/>
    <w:basedOn w:val="3"/>
    <w:next w:val="4"/>
    <w:qFormat/>
    <w:uiPriority w:val="0"/>
    <w:pPr>
      <w:spacing w:before="60"/>
      <w:jc w:val="center"/>
    </w:pPr>
    <w:rPr>
      <w:sz w:val="36"/>
      <w:szCs w:val="36"/>
    </w:rPr>
  </w:style>
  <w:style w:type="character" w:customStyle="1" w:styleId="15">
    <w:name w:val="WW8Num1z0"/>
    <w:qFormat/>
    <w:uiPriority w:val="0"/>
  </w:style>
  <w:style w:type="character" w:customStyle="1" w:styleId="16">
    <w:name w:val="WW8Num1z1"/>
    <w:qFormat/>
    <w:uiPriority w:val="0"/>
  </w:style>
  <w:style w:type="character" w:customStyle="1" w:styleId="17">
    <w:name w:val="WW8Num1z2"/>
    <w:qFormat/>
    <w:uiPriority w:val="0"/>
  </w:style>
  <w:style w:type="character" w:customStyle="1" w:styleId="18">
    <w:name w:val="WW8Num1z3"/>
    <w:qFormat/>
    <w:uiPriority w:val="0"/>
  </w:style>
  <w:style w:type="character" w:customStyle="1" w:styleId="19">
    <w:name w:val="WW8Num1z4"/>
    <w:qFormat/>
    <w:uiPriority w:val="0"/>
  </w:style>
  <w:style w:type="character" w:customStyle="1" w:styleId="20">
    <w:name w:val="WW8Num1z5"/>
    <w:qFormat/>
    <w:uiPriority w:val="0"/>
  </w:style>
  <w:style w:type="character" w:customStyle="1" w:styleId="21">
    <w:name w:val="WW8Num1z6"/>
    <w:qFormat/>
    <w:uiPriority w:val="0"/>
  </w:style>
  <w:style w:type="character" w:customStyle="1" w:styleId="22">
    <w:name w:val="WW8Num1z7"/>
    <w:qFormat/>
    <w:uiPriority w:val="0"/>
  </w:style>
  <w:style w:type="character" w:customStyle="1" w:styleId="23">
    <w:name w:val="WW8Num1z8"/>
    <w:qFormat/>
    <w:uiPriority w:val="0"/>
  </w:style>
  <w:style w:type="character" w:customStyle="1" w:styleId="24">
    <w:name w:val="WW8Num2z0"/>
    <w:qFormat/>
    <w:uiPriority w:val="0"/>
    <w:rPr>
      <w:bCs/>
      <w:iCs/>
      <w:color w:val="00000A"/>
      <w:sz w:val="28"/>
      <w:szCs w:val="28"/>
    </w:rPr>
  </w:style>
  <w:style w:type="character" w:customStyle="1" w:styleId="25">
    <w:name w:val="WW8Num2z1"/>
    <w:qFormat/>
    <w:uiPriority w:val="0"/>
  </w:style>
  <w:style w:type="character" w:customStyle="1" w:styleId="26">
    <w:name w:val="WW8Num2z2"/>
    <w:qFormat/>
    <w:uiPriority w:val="0"/>
  </w:style>
  <w:style w:type="character" w:customStyle="1" w:styleId="27">
    <w:name w:val="WW8Num2z3"/>
    <w:qFormat/>
    <w:uiPriority w:val="0"/>
  </w:style>
  <w:style w:type="character" w:customStyle="1" w:styleId="28">
    <w:name w:val="WW8Num2z4"/>
    <w:qFormat/>
    <w:uiPriority w:val="0"/>
  </w:style>
  <w:style w:type="character" w:customStyle="1" w:styleId="29">
    <w:name w:val="WW8Num2z5"/>
    <w:qFormat/>
    <w:uiPriority w:val="0"/>
  </w:style>
  <w:style w:type="character" w:customStyle="1" w:styleId="30">
    <w:name w:val="WW8Num2z6"/>
    <w:qFormat/>
    <w:uiPriority w:val="0"/>
  </w:style>
  <w:style w:type="character" w:customStyle="1" w:styleId="31">
    <w:name w:val="WW8Num2z7"/>
    <w:qFormat/>
    <w:uiPriority w:val="0"/>
  </w:style>
  <w:style w:type="character" w:customStyle="1" w:styleId="32">
    <w:name w:val="WW8Num2z8"/>
    <w:qFormat/>
    <w:uiPriority w:val="0"/>
  </w:style>
  <w:style w:type="character" w:customStyle="1" w:styleId="33">
    <w:name w:val="WW8Num3z0"/>
    <w:qFormat/>
    <w:uiPriority w:val="0"/>
    <w:rPr>
      <w:rFonts w:ascii="Times New Roman" w:hAnsi="Times New Roman" w:eastAsia="Times New Roman" w:cs="Times New Roman"/>
      <w:color w:val="00000A"/>
      <w:sz w:val="28"/>
      <w:szCs w:val="28"/>
    </w:rPr>
  </w:style>
  <w:style w:type="character" w:customStyle="1" w:styleId="34">
    <w:name w:val="WW8Num3z1"/>
    <w:qFormat/>
    <w:uiPriority w:val="0"/>
  </w:style>
  <w:style w:type="character" w:customStyle="1" w:styleId="35">
    <w:name w:val="WW8Num3z2"/>
    <w:qFormat/>
    <w:uiPriority w:val="0"/>
  </w:style>
  <w:style w:type="character" w:customStyle="1" w:styleId="36">
    <w:name w:val="WW8Num3z3"/>
    <w:qFormat/>
    <w:uiPriority w:val="0"/>
  </w:style>
  <w:style w:type="character" w:customStyle="1" w:styleId="37">
    <w:name w:val="WW8Num3z4"/>
    <w:qFormat/>
    <w:uiPriority w:val="0"/>
  </w:style>
  <w:style w:type="character" w:customStyle="1" w:styleId="38">
    <w:name w:val="WW8Num3z5"/>
    <w:qFormat/>
    <w:uiPriority w:val="0"/>
  </w:style>
  <w:style w:type="character" w:customStyle="1" w:styleId="39">
    <w:name w:val="WW8Num3z6"/>
    <w:qFormat/>
    <w:uiPriority w:val="0"/>
  </w:style>
  <w:style w:type="character" w:customStyle="1" w:styleId="40">
    <w:name w:val="WW8Num3z7"/>
    <w:qFormat/>
    <w:uiPriority w:val="0"/>
  </w:style>
  <w:style w:type="character" w:customStyle="1" w:styleId="41">
    <w:name w:val="WW8Num3z8"/>
    <w:qFormat/>
    <w:uiPriority w:val="0"/>
  </w:style>
  <w:style w:type="character" w:customStyle="1" w:styleId="42">
    <w:name w:val="WW8Num4z0"/>
    <w:qFormat/>
    <w:uiPriority w:val="0"/>
    <w:rPr>
      <w:rFonts w:ascii="Wingdings" w:hAnsi="Wingdings" w:cs="Wingdings"/>
      <w:sz w:val="28"/>
      <w:szCs w:val="28"/>
    </w:rPr>
  </w:style>
  <w:style w:type="character" w:customStyle="1" w:styleId="43">
    <w:name w:val="WW8Num4z1"/>
    <w:qFormat/>
    <w:uiPriority w:val="0"/>
  </w:style>
  <w:style w:type="character" w:customStyle="1" w:styleId="44">
    <w:name w:val="WW8Num4z2"/>
    <w:qFormat/>
    <w:uiPriority w:val="0"/>
  </w:style>
  <w:style w:type="character" w:customStyle="1" w:styleId="45">
    <w:name w:val="WW8Num4z3"/>
    <w:qFormat/>
    <w:uiPriority w:val="0"/>
  </w:style>
  <w:style w:type="character" w:customStyle="1" w:styleId="46">
    <w:name w:val="WW8Num4z4"/>
    <w:qFormat/>
    <w:uiPriority w:val="0"/>
  </w:style>
  <w:style w:type="character" w:customStyle="1" w:styleId="47">
    <w:name w:val="WW8Num4z5"/>
    <w:qFormat/>
    <w:uiPriority w:val="0"/>
  </w:style>
  <w:style w:type="character" w:customStyle="1" w:styleId="48">
    <w:name w:val="WW8Num4z6"/>
    <w:qFormat/>
    <w:uiPriority w:val="0"/>
  </w:style>
  <w:style w:type="character" w:customStyle="1" w:styleId="49">
    <w:name w:val="WW8Num4z7"/>
    <w:qFormat/>
    <w:uiPriority w:val="0"/>
  </w:style>
  <w:style w:type="character" w:customStyle="1" w:styleId="50">
    <w:name w:val="WW8Num4z8"/>
    <w:qFormat/>
    <w:uiPriority w:val="0"/>
  </w:style>
  <w:style w:type="character" w:customStyle="1" w:styleId="51">
    <w:name w:val="WW8Num5z0"/>
    <w:qFormat/>
    <w:uiPriority w:val="0"/>
    <w:rPr>
      <w:rFonts w:ascii="Wingdings" w:hAnsi="Wingdings" w:cs="Wingdings"/>
    </w:rPr>
  </w:style>
  <w:style w:type="character" w:customStyle="1" w:styleId="52">
    <w:name w:val="WW8Num5z1"/>
    <w:qFormat/>
    <w:uiPriority w:val="0"/>
  </w:style>
  <w:style w:type="character" w:customStyle="1" w:styleId="53">
    <w:name w:val="WW8Num5z2"/>
    <w:qFormat/>
    <w:uiPriority w:val="0"/>
  </w:style>
  <w:style w:type="character" w:customStyle="1" w:styleId="54">
    <w:name w:val="WW8Num5z3"/>
    <w:qFormat/>
    <w:uiPriority w:val="0"/>
  </w:style>
  <w:style w:type="character" w:customStyle="1" w:styleId="55">
    <w:name w:val="WW8Num5z4"/>
    <w:qFormat/>
    <w:uiPriority w:val="0"/>
  </w:style>
  <w:style w:type="character" w:customStyle="1" w:styleId="56">
    <w:name w:val="WW8Num5z5"/>
    <w:qFormat/>
    <w:uiPriority w:val="0"/>
  </w:style>
  <w:style w:type="character" w:customStyle="1" w:styleId="57">
    <w:name w:val="WW8Num5z6"/>
    <w:qFormat/>
    <w:uiPriority w:val="0"/>
  </w:style>
  <w:style w:type="character" w:customStyle="1" w:styleId="58">
    <w:name w:val="WW8Num5z7"/>
    <w:qFormat/>
    <w:uiPriority w:val="0"/>
  </w:style>
  <w:style w:type="character" w:customStyle="1" w:styleId="59">
    <w:name w:val="WW8Num5z8"/>
    <w:qFormat/>
    <w:uiPriority w:val="0"/>
  </w:style>
  <w:style w:type="character" w:customStyle="1" w:styleId="60">
    <w:name w:val="WW8Num6z0"/>
    <w:qFormat/>
    <w:uiPriority w:val="0"/>
    <w:rPr>
      <w:rFonts w:ascii="Wingdings" w:hAnsi="Wingdings" w:cs="Wingdings"/>
    </w:rPr>
  </w:style>
  <w:style w:type="character" w:customStyle="1" w:styleId="61">
    <w:name w:val="WW8Num6z1"/>
    <w:qFormat/>
    <w:uiPriority w:val="0"/>
  </w:style>
  <w:style w:type="character" w:customStyle="1" w:styleId="62">
    <w:name w:val="WW8Num6z2"/>
    <w:qFormat/>
    <w:uiPriority w:val="0"/>
  </w:style>
  <w:style w:type="character" w:customStyle="1" w:styleId="63">
    <w:name w:val="WW8Num6z3"/>
    <w:qFormat/>
    <w:uiPriority w:val="0"/>
  </w:style>
  <w:style w:type="character" w:customStyle="1" w:styleId="64">
    <w:name w:val="WW8Num6z4"/>
    <w:qFormat/>
    <w:uiPriority w:val="0"/>
  </w:style>
  <w:style w:type="character" w:customStyle="1" w:styleId="65">
    <w:name w:val="WW8Num6z5"/>
    <w:qFormat/>
    <w:uiPriority w:val="0"/>
  </w:style>
  <w:style w:type="character" w:customStyle="1" w:styleId="66">
    <w:name w:val="WW8Num6z6"/>
    <w:qFormat/>
    <w:uiPriority w:val="0"/>
  </w:style>
  <w:style w:type="character" w:customStyle="1" w:styleId="67">
    <w:name w:val="WW8Num6z7"/>
    <w:qFormat/>
    <w:uiPriority w:val="0"/>
  </w:style>
  <w:style w:type="character" w:customStyle="1" w:styleId="68">
    <w:name w:val="WW8Num6z8"/>
    <w:qFormat/>
    <w:uiPriority w:val="0"/>
  </w:style>
  <w:style w:type="character" w:customStyle="1" w:styleId="69">
    <w:name w:val="WW8Num7z0"/>
    <w:qFormat/>
    <w:uiPriority w:val="0"/>
    <w:rPr>
      <w:rFonts w:ascii="Wingdings" w:hAnsi="Wingdings" w:cs="Wingdings"/>
    </w:rPr>
  </w:style>
  <w:style w:type="character" w:customStyle="1" w:styleId="70">
    <w:name w:val="WW8Num7z1"/>
    <w:qFormat/>
    <w:uiPriority w:val="0"/>
  </w:style>
  <w:style w:type="character" w:customStyle="1" w:styleId="71">
    <w:name w:val="WW8Num7z2"/>
    <w:qFormat/>
    <w:uiPriority w:val="0"/>
  </w:style>
  <w:style w:type="character" w:customStyle="1" w:styleId="72">
    <w:name w:val="WW8Num7z3"/>
    <w:qFormat/>
    <w:uiPriority w:val="0"/>
  </w:style>
  <w:style w:type="character" w:customStyle="1" w:styleId="73">
    <w:name w:val="WW8Num7z4"/>
    <w:qFormat/>
    <w:uiPriority w:val="0"/>
  </w:style>
  <w:style w:type="character" w:customStyle="1" w:styleId="74">
    <w:name w:val="WW8Num7z5"/>
    <w:qFormat/>
    <w:uiPriority w:val="0"/>
  </w:style>
  <w:style w:type="character" w:customStyle="1" w:styleId="75">
    <w:name w:val="WW8Num7z6"/>
    <w:qFormat/>
    <w:uiPriority w:val="0"/>
  </w:style>
  <w:style w:type="character" w:customStyle="1" w:styleId="76">
    <w:name w:val="WW8Num7z7"/>
    <w:qFormat/>
    <w:uiPriority w:val="0"/>
  </w:style>
  <w:style w:type="character" w:customStyle="1" w:styleId="77">
    <w:name w:val="WW8Num7z8"/>
    <w:qFormat/>
    <w:uiPriority w:val="0"/>
  </w:style>
  <w:style w:type="character" w:customStyle="1" w:styleId="78">
    <w:name w:val="WW8Num8z0"/>
    <w:qFormat/>
    <w:uiPriority w:val="0"/>
    <w:rPr>
      <w:rFonts w:ascii="OpenSymbol" w:hAnsi="OpenSymbol" w:cs="OpenSymbol"/>
    </w:rPr>
  </w:style>
  <w:style w:type="character" w:customStyle="1" w:styleId="79">
    <w:name w:val="WW8Num8z2"/>
    <w:qFormat/>
    <w:uiPriority w:val="0"/>
  </w:style>
  <w:style w:type="character" w:customStyle="1" w:styleId="80">
    <w:name w:val="WW8Num8z3"/>
    <w:qFormat/>
    <w:uiPriority w:val="0"/>
  </w:style>
  <w:style w:type="character" w:customStyle="1" w:styleId="81">
    <w:name w:val="WW8Num8z4"/>
    <w:qFormat/>
    <w:uiPriority w:val="0"/>
  </w:style>
  <w:style w:type="character" w:customStyle="1" w:styleId="82">
    <w:name w:val="WW8Num8z5"/>
    <w:qFormat/>
    <w:uiPriority w:val="0"/>
  </w:style>
  <w:style w:type="character" w:customStyle="1" w:styleId="83">
    <w:name w:val="WW8Num8z6"/>
    <w:qFormat/>
    <w:uiPriority w:val="0"/>
  </w:style>
  <w:style w:type="character" w:customStyle="1" w:styleId="84">
    <w:name w:val="WW8Num8z7"/>
    <w:qFormat/>
    <w:uiPriority w:val="0"/>
  </w:style>
  <w:style w:type="character" w:customStyle="1" w:styleId="85">
    <w:name w:val="WW8Num8z8"/>
    <w:qFormat/>
    <w:uiPriority w:val="0"/>
  </w:style>
  <w:style w:type="character" w:customStyle="1" w:styleId="86">
    <w:name w:val="WW8Num9z0"/>
    <w:qFormat/>
    <w:uiPriority w:val="0"/>
    <w:rPr>
      <w:rFonts w:ascii="OpenSymbol" w:hAnsi="OpenSymbol" w:cs="OpenSymbol"/>
      <w:color w:val="00000A"/>
      <w:sz w:val="24"/>
      <w:szCs w:val="24"/>
    </w:rPr>
  </w:style>
  <w:style w:type="character" w:customStyle="1" w:styleId="87">
    <w:name w:val="WW8Num9z1"/>
    <w:qFormat/>
    <w:uiPriority w:val="0"/>
    <w:rPr>
      <w:rFonts w:ascii="Wingdings" w:hAnsi="Wingdings" w:cs="Wingdings"/>
    </w:rPr>
  </w:style>
  <w:style w:type="character" w:customStyle="1" w:styleId="88">
    <w:name w:val="WW8Num9z2"/>
    <w:qFormat/>
    <w:uiPriority w:val="0"/>
  </w:style>
  <w:style w:type="character" w:customStyle="1" w:styleId="89">
    <w:name w:val="WW8Num9z3"/>
    <w:qFormat/>
    <w:uiPriority w:val="0"/>
  </w:style>
  <w:style w:type="character" w:customStyle="1" w:styleId="90">
    <w:name w:val="WW8Num9z4"/>
    <w:qFormat/>
    <w:uiPriority w:val="0"/>
  </w:style>
  <w:style w:type="character" w:customStyle="1" w:styleId="91">
    <w:name w:val="WW8Num9z5"/>
    <w:qFormat/>
    <w:uiPriority w:val="0"/>
  </w:style>
  <w:style w:type="character" w:customStyle="1" w:styleId="92">
    <w:name w:val="WW8Num9z6"/>
    <w:qFormat/>
    <w:uiPriority w:val="0"/>
  </w:style>
  <w:style w:type="character" w:customStyle="1" w:styleId="93">
    <w:name w:val="WW8Num9z7"/>
    <w:qFormat/>
    <w:uiPriority w:val="0"/>
  </w:style>
  <w:style w:type="character" w:customStyle="1" w:styleId="94">
    <w:name w:val="WW8Num9z8"/>
    <w:qFormat/>
    <w:uiPriority w:val="0"/>
  </w:style>
  <w:style w:type="character" w:customStyle="1" w:styleId="95">
    <w:name w:val="WW8Num10z0"/>
    <w:qFormat/>
    <w:uiPriority w:val="0"/>
    <w:rPr>
      <w:rFonts w:ascii="OpenSymbol" w:hAnsi="OpenSymbol" w:cs="OpenSymbol"/>
    </w:rPr>
  </w:style>
  <w:style w:type="character" w:customStyle="1" w:styleId="96">
    <w:name w:val="WW8Num10z1"/>
    <w:qFormat/>
    <w:uiPriority w:val="0"/>
  </w:style>
  <w:style w:type="character" w:customStyle="1" w:styleId="97">
    <w:name w:val="WW8Num10z2"/>
    <w:qFormat/>
    <w:uiPriority w:val="0"/>
  </w:style>
  <w:style w:type="character" w:customStyle="1" w:styleId="98">
    <w:name w:val="WW8Num10z3"/>
    <w:qFormat/>
    <w:uiPriority w:val="0"/>
  </w:style>
  <w:style w:type="character" w:customStyle="1" w:styleId="99">
    <w:name w:val="WW8Num10z4"/>
    <w:qFormat/>
    <w:uiPriority w:val="0"/>
  </w:style>
  <w:style w:type="character" w:customStyle="1" w:styleId="100">
    <w:name w:val="WW8Num10z5"/>
    <w:qFormat/>
    <w:uiPriority w:val="0"/>
  </w:style>
  <w:style w:type="character" w:customStyle="1" w:styleId="101">
    <w:name w:val="WW8Num10z6"/>
    <w:qFormat/>
    <w:uiPriority w:val="0"/>
  </w:style>
  <w:style w:type="character" w:customStyle="1" w:styleId="102">
    <w:name w:val="WW8Num10z7"/>
    <w:qFormat/>
    <w:uiPriority w:val="0"/>
  </w:style>
  <w:style w:type="character" w:customStyle="1" w:styleId="103">
    <w:name w:val="WW8Num10z8"/>
    <w:qFormat/>
    <w:uiPriority w:val="0"/>
  </w:style>
  <w:style w:type="character" w:customStyle="1" w:styleId="104">
    <w:name w:val="WW8Num11z0"/>
    <w:qFormat/>
    <w:uiPriority w:val="0"/>
    <w:rPr>
      <w:rFonts w:ascii="Times New Roman" w:hAnsi="Times New Roman" w:cs="Times New Roman"/>
    </w:rPr>
  </w:style>
  <w:style w:type="character" w:customStyle="1" w:styleId="105">
    <w:name w:val="Основной шрифт абзаца2"/>
    <w:qFormat/>
    <w:uiPriority w:val="0"/>
  </w:style>
  <w:style w:type="character" w:customStyle="1" w:styleId="106">
    <w:name w:val="WW8Num8z1"/>
    <w:qFormat/>
    <w:uiPriority w:val="0"/>
    <w:rPr>
      <w:rFonts w:ascii="Wingdings" w:hAnsi="Wingdings" w:cs="Wingdings"/>
    </w:rPr>
  </w:style>
  <w:style w:type="character" w:customStyle="1" w:styleId="107">
    <w:name w:val="WW8Num11z1"/>
    <w:qFormat/>
    <w:uiPriority w:val="0"/>
  </w:style>
  <w:style w:type="character" w:customStyle="1" w:styleId="108">
    <w:name w:val="WW8Num11z2"/>
    <w:qFormat/>
    <w:uiPriority w:val="0"/>
  </w:style>
  <w:style w:type="character" w:customStyle="1" w:styleId="109">
    <w:name w:val="WW8Num11z3"/>
    <w:qFormat/>
    <w:uiPriority w:val="0"/>
  </w:style>
  <w:style w:type="character" w:customStyle="1" w:styleId="110">
    <w:name w:val="WW8Num11z4"/>
    <w:qFormat/>
    <w:uiPriority w:val="0"/>
  </w:style>
  <w:style w:type="character" w:customStyle="1" w:styleId="111">
    <w:name w:val="WW8Num11z5"/>
    <w:qFormat/>
    <w:uiPriority w:val="0"/>
  </w:style>
  <w:style w:type="character" w:customStyle="1" w:styleId="112">
    <w:name w:val="WW8Num11z6"/>
    <w:qFormat/>
    <w:uiPriority w:val="0"/>
  </w:style>
  <w:style w:type="character" w:customStyle="1" w:styleId="113">
    <w:name w:val="WW8Num11z7"/>
    <w:qFormat/>
    <w:uiPriority w:val="0"/>
  </w:style>
  <w:style w:type="character" w:customStyle="1" w:styleId="114">
    <w:name w:val="WW8Num11z8"/>
    <w:qFormat/>
    <w:uiPriority w:val="0"/>
  </w:style>
  <w:style w:type="character" w:customStyle="1" w:styleId="115">
    <w:name w:val="WW8Num12z0"/>
    <w:qFormat/>
    <w:uiPriority w:val="0"/>
  </w:style>
  <w:style w:type="character" w:customStyle="1" w:styleId="116">
    <w:name w:val="WW8Num12z1"/>
    <w:qFormat/>
    <w:uiPriority w:val="0"/>
  </w:style>
  <w:style w:type="character" w:customStyle="1" w:styleId="117">
    <w:name w:val="WW8Num12z2"/>
    <w:qFormat/>
    <w:uiPriority w:val="0"/>
  </w:style>
  <w:style w:type="character" w:customStyle="1" w:styleId="118">
    <w:name w:val="WW8Num12z3"/>
    <w:qFormat/>
    <w:uiPriority w:val="0"/>
  </w:style>
  <w:style w:type="character" w:customStyle="1" w:styleId="119">
    <w:name w:val="WW8Num12z4"/>
    <w:qFormat/>
    <w:uiPriority w:val="0"/>
  </w:style>
  <w:style w:type="character" w:customStyle="1" w:styleId="120">
    <w:name w:val="WW8Num12z5"/>
    <w:qFormat/>
    <w:uiPriority w:val="0"/>
  </w:style>
  <w:style w:type="character" w:customStyle="1" w:styleId="121">
    <w:name w:val="WW8Num12z6"/>
    <w:qFormat/>
    <w:uiPriority w:val="0"/>
  </w:style>
  <w:style w:type="character" w:customStyle="1" w:styleId="122">
    <w:name w:val="WW8Num12z7"/>
    <w:qFormat/>
    <w:uiPriority w:val="0"/>
  </w:style>
  <w:style w:type="character" w:customStyle="1" w:styleId="123">
    <w:name w:val="WW8Num12z8"/>
    <w:qFormat/>
    <w:uiPriority w:val="0"/>
  </w:style>
  <w:style w:type="character" w:customStyle="1" w:styleId="124">
    <w:name w:val="WW8Num13z0"/>
    <w:qFormat/>
    <w:uiPriority w:val="0"/>
    <w:rPr>
      <w:rFonts w:ascii="Times New Roman" w:hAnsi="Times New Roman" w:cs="Times New Roman"/>
    </w:rPr>
  </w:style>
  <w:style w:type="character" w:customStyle="1" w:styleId="125">
    <w:name w:val="WW8Num13z1"/>
    <w:qFormat/>
    <w:uiPriority w:val="0"/>
  </w:style>
  <w:style w:type="character" w:customStyle="1" w:styleId="126">
    <w:name w:val="WW8Num13z2"/>
    <w:qFormat/>
    <w:uiPriority w:val="0"/>
  </w:style>
  <w:style w:type="character" w:customStyle="1" w:styleId="127">
    <w:name w:val="WW8Num13z3"/>
    <w:qFormat/>
    <w:uiPriority w:val="0"/>
  </w:style>
  <w:style w:type="character" w:customStyle="1" w:styleId="128">
    <w:name w:val="WW8Num13z4"/>
    <w:qFormat/>
    <w:uiPriority w:val="0"/>
  </w:style>
  <w:style w:type="character" w:customStyle="1" w:styleId="129">
    <w:name w:val="WW8Num13z5"/>
    <w:qFormat/>
    <w:uiPriority w:val="0"/>
  </w:style>
  <w:style w:type="character" w:customStyle="1" w:styleId="130">
    <w:name w:val="WW8Num13z6"/>
    <w:qFormat/>
    <w:uiPriority w:val="0"/>
  </w:style>
  <w:style w:type="character" w:customStyle="1" w:styleId="131">
    <w:name w:val="WW8Num13z7"/>
    <w:qFormat/>
    <w:uiPriority w:val="0"/>
  </w:style>
  <w:style w:type="character" w:customStyle="1" w:styleId="132">
    <w:name w:val="WW8Num13z8"/>
    <w:qFormat/>
    <w:uiPriority w:val="0"/>
  </w:style>
  <w:style w:type="character" w:customStyle="1" w:styleId="133">
    <w:name w:val="WW8Num14z0"/>
    <w:qFormat/>
    <w:uiPriority w:val="0"/>
  </w:style>
  <w:style w:type="character" w:customStyle="1" w:styleId="134">
    <w:name w:val="WW8Num14z1"/>
    <w:qFormat/>
    <w:uiPriority w:val="0"/>
  </w:style>
  <w:style w:type="character" w:customStyle="1" w:styleId="135">
    <w:name w:val="WW8Num14z2"/>
    <w:qFormat/>
    <w:uiPriority w:val="0"/>
  </w:style>
  <w:style w:type="character" w:customStyle="1" w:styleId="136">
    <w:name w:val="WW8Num14z3"/>
    <w:qFormat/>
    <w:uiPriority w:val="0"/>
  </w:style>
  <w:style w:type="character" w:customStyle="1" w:styleId="137">
    <w:name w:val="WW8Num14z4"/>
    <w:qFormat/>
    <w:uiPriority w:val="0"/>
  </w:style>
  <w:style w:type="character" w:customStyle="1" w:styleId="138">
    <w:name w:val="WW8Num14z5"/>
    <w:qFormat/>
    <w:uiPriority w:val="0"/>
  </w:style>
  <w:style w:type="character" w:customStyle="1" w:styleId="139">
    <w:name w:val="WW8Num14z6"/>
    <w:qFormat/>
    <w:uiPriority w:val="0"/>
  </w:style>
  <w:style w:type="character" w:customStyle="1" w:styleId="140">
    <w:name w:val="WW8Num14z7"/>
    <w:qFormat/>
    <w:uiPriority w:val="0"/>
  </w:style>
  <w:style w:type="character" w:customStyle="1" w:styleId="141">
    <w:name w:val="WW8Num14z8"/>
    <w:qFormat/>
    <w:uiPriority w:val="0"/>
  </w:style>
  <w:style w:type="character" w:customStyle="1" w:styleId="142">
    <w:name w:val="WW8Num15z0"/>
    <w:qFormat/>
    <w:uiPriority w:val="0"/>
  </w:style>
  <w:style w:type="character" w:customStyle="1" w:styleId="143">
    <w:name w:val="WW8Num15z1"/>
    <w:qFormat/>
    <w:uiPriority w:val="0"/>
  </w:style>
  <w:style w:type="character" w:customStyle="1" w:styleId="144">
    <w:name w:val="WW8Num15z2"/>
    <w:qFormat/>
    <w:uiPriority w:val="0"/>
  </w:style>
  <w:style w:type="character" w:customStyle="1" w:styleId="145">
    <w:name w:val="WW8Num15z3"/>
    <w:qFormat/>
    <w:uiPriority w:val="0"/>
  </w:style>
  <w:style w:type="character" w:customStyle="1" w:styleId="146">
    <w:name w:val="WW8Num15z4"/>
    <w:qFormat/>
    <w:uiPriority w:val="0"/>
  </w:style>
  <w:style w:type="character" w:customStyle="1" w:styleId="147">
    <w:name w:val="WW8Num15z5"/>
    <w:qFormat/>
    <w:uiPriority w:val="0"/>
  </w:style>
  <w:style w:type="character" w:customStyle="1" w:styleId="148">
    <w:name w:val="WW8Num15z6"/>
    <w:qFormat/>
    <w:uiPriority w:val="0"/>
  </w:style>
  <w:style w:type="character" w:customStyle="1" w:styleId="149">
    <w:name w:val="WW8Num15z7"/>
    <w:qFormat/>
    <w:uiPriority w:val="0"/>
  </w:style>
  <w:style w:type="character" w:customStyle="1" w:styleId="150">
    <w:name w:val="WW8Num15z8"/>
    <w:qFormat/>
    <w:uiPriority w:val="0"/>
  </w:style>
  <w:style w:type="character" w:customStyle="1" w:styleId="151">
    <w:name w:val="WW8Num16z0"/>
    <w:qFormat/>
    <w:uiPriority w:val="0"/>
    <w:rPr>
      <w:rFonts w:ascii="OpenSymbol" w:hAnsi="OpenSymbol" w:cs="OpenSymbol"/>
    </w:rPr>
  </w:style>
  <w:style w:type="character" w:customStyle="1" w:styleId="152">
    <w:name w:val="WW8Num16z1"/>
    <w:qFormat/>
    <w:uiPriority w:val="0"/>
  </w:style>
  <w:style w:type="character" w:customStyle="1" w:styleId="153">
    <w:name w:val="WW8Num16z2"/>
    <w:qFormat/>
    <w:uiPriority w:val="0"/>
  </w:style>
  <w:style w:type="character" w:customStyle="1" w:styleId="154">
    <w:name w:val="WW8Num16z3"/>
    <w:qFormat/>
    <w:uiPriority w:val="0"/>
  </w:style>
  <w:style w:type="character" w:customStyle="1" w:styleId="155">
    <w:name w:val="WW8Num16z4"/>
    <w:qFormat/>
    <w:uiPriority w:val="0"/>
  </w:style>
  <w:style w:type="character" w:customStyle="1" w:styleId="156">
    <w:name w:val="WW8Num16z5"/>
    <w:qFormat/>
    <w:uiPriority w:val="0"/>
  </w:style>
  <w:style w:type="character" w:customStyle="1" w:styleId="157">
    <w:name w:val="WW8Num16z6"/>
    <w:qFormat/>
    <w:uiPriority w:val="0"/>
  </w:style>
  <w:style w:type="character" w:customStyle="1" w:styleId="158">
    <w:name w:val="WW8Num16z7"/>
    <w:qFormat/>
    <w:uiPriority w:val="0"/>
  </w:style>
  <w:style w:type="character" w:customStyle="1" w:styleId="159">
    <w:name w:val="WW8Num16z8"/>
    <w:qFormat/>
    <w:uiPriority w:val="0"/>
  </w:style>
  <w:style w:type="character" w:customStyle="1" w:styleId="160">
    <w:name w:val="WW8Num17z0"/>
    <w:qFormat/>
    <w:uiPriority w:val="0"/>
    <w:rPr>
      <w:rFonts w:ascii="OpenSymbol" w:hAnsi="OpenSymbol" w:cs="OpenSymbol"/>
    </w:rPr>
  </w:style>
  <w:style w:type="character" w:customStyle="1" w:styleId="161">
    <w:name w:val="WW8Num17z1"/>
    <w:qFormat/>
    <w:uiPriority w:val="0"/>
  </w:style>
  <w:style w:type="character" w:customStyle="1" w:styleId="162">
    <w:name w:val="WW8Num17z2"/>
    <w:qFormat/>
    <w:uiPriority w:val="0"/>
  </w:style>
  <w:style w:type="character" w:customStyle="1" w:styleId="163">
    <w:name w:val="WW8Num17z3"/>
    <w:qFormat/>
    <w:uiPriority w:val="0"/>
  </w:style>
  <w:style w:type="character" w:customStyle="1" w:styleId="164">
    <w:name w:val="WW8Num17z4"/>
    <w:qFormat/>
    <w:uiPriority w:val="0"/>
  </w:style>
  <w:style w:type="character" w:customStyle="1" w:styleId="165">
    <w:name w:val="WW8Num17z5"/>
    <w:qFormat/>
    <w:uiPriority w:val="0"/>
  </w:style>
  <w:style w:type="character" w:customStyle="1" w:styleId="166">
    <w:name w:val="WW8Num17z6"/>
    <w:qFormat/>
    <w:uiPriority w:val="0"/>
  </w:style>
  <w:style w:type="character" w:customStyle="1" w:styleId="167">
    <w:name w:val="WW8Num17z7"/>
    <w:qFormat/>
    <w:uiPriority w:val="0"/>
  </w:style>
  <w:style w:type="character" w:customStyle="1" w:styleId="168">
    <w:name w:val="WW8Num17z8"/>
    <w:qFormat/>
    <w:uiPriority w:val="0"/>
  </w:style>
  <w:style w:type="character" w:customStyle="1" w:styleId="169">
    <w:name w:val="WW8Num18z0"/>
    <w:qFormat/>
    <w:uiPriority w:val="0"/>
    <w:rPr>
      <w:rFonts w:ascii="OpenSymbol" w:hAnsi="OpenSymbol" w:cs="OpenSymbol"/>
    </w:rPr>
  </w:style>
  <w:style w:type="character" w:customStyle="1" w:styleId="170">
    <w:name w:val="WW8Num18z1"/>
    <w:qFormat/>
    <w:uiPriority w:val="0"/>
  </w:style>
  <w:style w:type="character" w:customStyle="1" w:styleId="171">
    <w:name w:val="WW8Num18z2"/>
    <w:qFormat/>
    <w:uiPriority w:val="0"/>
  </w:style>
  <w:style w:type="character" w:customStyle="1" w:styleId="172">
    <w:name w:val="WW8Num18z3"/>
    <w:qFormat/>
    <w:uiPriority w:val="0"/>
  </w:style>
  <w:style w:type="character" w:customStyle="1" w:styleId="173">
    <w:name w:val="WW8Num18z4"/>
    <w:qFormat/>
    <w:uiPriority w:val="0"/>
  </w:style>
  <w:style w:type="character" w:customStyle="1" w:styleId="174">
    <w:name w:val="WW8Num18z5"/>
    <w:qFormat/>
    <w:uiPriority w:val="0"/>
  </w:style>
  <w:style w:type="character" w:customStyle="1" w:styleId="175">
    <w:name w:val="WW8Num18z6"/>
    <w:qFormat/>
    <w:uiPriority w:val="0"/>
  </w:style>
  <w:style w:type="character" w:customStyle="1" w:styleId="176">
    <w:name w:val="WW8Num18z7"/>
    <w:qFormat/>
    <w:uiPriority w:val="0"/>
  </w:style>
  <w:style w:type="character" w:customStyle="1" w:styleId="177">
    <w:name w:val="WW8Num18z8"/>
    <w:qFormat/>
    <w:uiPriority w:val="0"/>
  </w:style>
  <w:style w:type="character" w:customStyle="1" w:styleId="178">
    <w:name w:val="WW8Num19z0"/>
    <w:qFormat/>
    <w:uiPriority w:val="0"/>
    <w:rPr>
      <w:rFonts w:ascii="OpenSymbol" w:hAnsi="OpenSymbol" w:cs="OpenSymbol"/>
    </w:rPr>
  </w:style>
  <w:style w:type="character" w:customStyle="1" w:styleId="179">
    <w:name w:val="WW8Num19z1"/>
    <w:qFormat/>
    <w:uiPriority w:val="0"/>
  </w:style>
  <w:style w:type="character" w:customStyle="1" w:styleId="180">
    <w:name w:val="WW8Num19z2"/>
    <w:qFormat/>
    <w:uiPriority w:val="0"/>
  </w:style>
  <w:style w:type="character" w:customStyle="1" w:styleId="181">
    <w:name w:val="WW8Num19z3"/>
    <w:qFormat/>
    <w:uiPriority w:val="0"/>
  </w:style>
  <w:style w:type="character" w:customStyle="1" w:styleId="182">
    <w:name w:val="WW8Num19z4"/>
    <w:qFormat/>
    <w:uiPriority w:val="0"/>
  </w:style>
  <w:style w:type="character" w:customStyle="1" w:styleId="183">
    <w:name w:val="WW8Num19z5"/>
    <w:qFormat/>
    <w:uiPriority w:val="0"/>
  </w:style>
  <w:style w:type="character" w:customStyle="1" w:styleId="184">
    <w:name w:val="WW8Num19z6"/>
    <w:qFormat/>
    <w:uiPriority w:val="0"/>
  </w:style>
  <w:style w:type="character" w:customStyle="1" w:styleId="185">
    <w:name w:val="WW8Num19z7"/>
    <w:qFormat/>
    <w:uiPriority w:val="0"/>
  </w:style>
  <w:style w:type="character" w:customStyle="1" w:styleId="186">
    <w:name w:val="WW8Num19z8"/>
    <w:qFormat/>
    <w:uiPriority w:val="0"/>
  </w:style>
  <w:style w:type="character" w:customStyle="1" w:styleId="187">
    <w:name w:val="WW8Num20z0"/>
    <w:qFormat/>
    <w:uiPriority w:val="0"/>
    <w:rPr>
      <w:rFonts w:ascii="OpenSymbol" w:hAnsi="OpenSymbol" w:cs="OpenSymbol"/>
    </w:rPr>
  </w:style>
  <w:style w:type="character" w:customStyle="1" w:styleId="188">
    <w:name w:val="WW8Num20z1"/>
    <w:qFormat/>
    <w:uiPriority w:val="0"/>
  </w:style>
  <w:style w:type="character" w:customStyle="1" w:styleId="189">
    <w:name w:val="WW8Num20z2"/>
    <w:qFormat/>
    <w:uiPriority w:val="0"/>
  </w:style>
  <w:style w:type="character" w:customStyle="1" w:styleId="190">
    <w:name w:val="WW8Num20z3"/>
    <w:qFormat/>
    <w:uiPriority w:val="0"/>
  </w:style>
  <w:style w:type="character" w:customStyle="1" w:styleId="191">
    <w:name w:val="WW8Num20z4"/>
    <w:qFormat/>
    <w:uiPriority w:val="0"/>
  </w:style>
  <w:style w:type="character" w:customStyle="1" w:styleId="192">
    <w:name w:val="WW8Num20z5"/>
    <w:qFormat/>
    <w:uiPriority w:val="0"/>
  </w:style>
  <w:style w:type="character" w:customStyle="1" w:styleId="193">
    <w:name w:val="WW8Num20z6"/>
    <w:qFormat/>
    <w:uiPriority w:val="0"/>
  </w:style>
  <w:style w:type="character" w:customStyle="1" w:styleId="194">
    <w:name w:val="WW8Num20z7"/>
    <w:qFormat/>
    <w:uiPriority w:val="0"/>
  </w:style>
  <w:style w:type="character" w:customStyle="1" w:styleId="195">
    <w:name w:val="WW8Num20z8"/>
    <w:qFormat/>
    <w:uiPriority w:val="0"/>
  </w:style>
  <w:style w:type="character" w:customStyle="1" w:styleId="196">
    <w:name w:val="WW8Num21z0"/>
    <w:qFormat/>
    <w:uiPriority w:val="0"/>
    <w:rPr>
      <w:rFonts w:ascii="OpenSymbol" w:hAnsi="OpenSymbol" w:cs="OpenSymbol"/>
    </w:rPr>
  </w:style>
  <w:style w:type="character" w:customStyle="1" w:styleId="197">
    <w:name w:val="WW8Num21z1"/>
    <w:qFormat/>
    <w:uiPriority w:val="0"/>
  </w:style>
  <w:style w:type="character" w:customStyle="1" w:styleId="198">
    <w:name w:val="WW8Num21z2"/>
    <w:qFormat/>
    <w:uiPriority w:val="0"/>
  </w:style>
  <w:style w:type="character" w:customStyle="1" w:styleId="199">
    <w:name w:val="WW8Num21z3"/>
    <w:qFormat/>
    <w:uiPriority w:val="0"/>
  </w:style>
  <w:style w:type="character" w:customStyle="1" w:styleId="200">
    <w:name w:val="WW8Num21z4"/>
    <w:qFormat/>
    <w:uiPriority w:val="0"/>
  </w:style>
  <w:style w:type="character" w:customStyle="1" w:styleId="201">
    <w:name w:val="WW8Num21z5"/>
    <w:qFormat/>
    <w:uiPriority w:val="0"/>
  </w:style>
  <w:style w:type="character" w:customStyle="1" w:styleId="202">
    <w:name w:val="WW8Num21z6"/>
    <w:qFormat/>
    <w:uiPriority w:val="0"/>
  </w:style>
  <w:style w:type="character" w:customStyle="1" w:styleId="203">
    <w:name w:val="WW8Num21z7"/>
    <w:qFormat/>
    <w:uiPriority w:val="0"/>
  </w:style>
  <w:style w:type="character" w:customStyle="1" w:styleId="204">
    <w:name w:val="WW8Num21z8"/>
    <w:qFormat/>
    <w:uiPriority w:val="0"/>
  </w:style>
  <w:style w:type="character" w:customStyle="1" w:styleId="205">
    <w:name w:val="WW8Num22z0"/>
    <w:qFormat/>
    <w:uiPriority w:val="0"/>
    <w:rPr>
      <w:rFonts w:ascii="OpenSymbol" w:hAnsi="OpenSymbol" w:cs="OpenSymbol"/>
    </w:rPr>
  </w:style>
  <w:style w:type="character" w:customStyle="1" w:styleId="206">
    <w:name w:val="WW8Num22z1"/>
    <w:qFormat/>
    <w:uiPriority w:val="0"/>
  </w:style>
  <w:style w:type="character" w:customStyle="1" w:styleId="207">
    <w:name w:val="WW8Num22z2"/>
    <w:qFormat/>
    <w:uiPriority w:val="0"/>
  </w:style>
  <w:style w:type="character" w:customStyle="1" w:styleId="208">
    <w:name w:val="WW8Num22z3"/>
    <w:qFormat/>
    <w:uiPriority w:val="0"/>
  </w:style>
  <w:style w:type="character" w:customStyle="1" w:styleId="209">
    <w:name w:val="WW8Num22z4"/>
    <w:qFormat/>
    <w:uiPriority w:val="0"/>
  </w:style>
  <w:style w:type="character" w:customStyle="1" w:styleId="210">
    <w:name w:val="WW8Num22z5"/>
    <w:qFormat/>
    <w:uiPriority w:val="0"/>
  </w:style>
  <w:style w:type="character" w:customStyle="1" w:styleId="211">
    <w:name w:val="WW8Num22z6"/>
    <w:qFormat/>
    <w:uiPriority w:val="0"/>
  </w:style>
  <w:style w:type="character" w:customStyle="1" w:styleId="212">
    <w:name w:val="WW8Num22z7"/>
    <w:qFormat/>
    <w:uiPriority w:val="0"/>
  </w:style>
  <w:style w:type="character" w:customStyle="1" w:styleId="213">
    <w:name w:val="WW8Num22z8"/>
    <w:qFormat/>
    <w:uiPriority w:val="0"/>
  </w:style>
  <w:style w:type="character" w:customStyle="1" w:styleId="214">
    <w:name w:val="WW8Num23z0"/>
    <w:qFormat/>
    <w:uiPriority w:val="0"/>
    <w:rPr>
      <w:rFonts w:ascii="OpenSymbol" w:hAnsi="OpenSymbol" w:cs="OpenSymbol"/>
    </w:rPr>
  </w:style>
  <w:style w:type="character" w:customStyle="1" w:styleId="215">
    <w:name w:val="WW8Num23z1"/>
    <w:qFormat/>
    <w:uiPriority w:val="0"/>
  </w:style>
  <w:style w:type="character" w:customStyle="1" w:styleId="216">
    <w:name w:val="WW8Num23z2"/>
    <w:qFormat/>
    <w:uiPriority w:val="0"/>
  </w:style>
  <w:style w:type="character" w:customStyle="1" w:styleId="217">
    <w:name w:val="WW8Num23z3"/>
    <w:qFormat/>
    <w:uiPriority w:val="0"/>
  </w:style>
  <w:style w:type="character" w:customStyle="1" w:styleId="218">
    <w:name w:val="WW8Num23z4"/>
    <w:qFormat/>
    <w:uiPriority w:val="0"/>
  </w:style>
  <w:style w:type="character" w:customStyle="1" w:styleId="219">
    <w:name w:val="WW8Num23z5"/>
    <w:qFormat/>
    <w:uiPriority w:val="0"/>
  </w:style>
  <w:style w:type="character" w:customStyle="1" w:styleId="220">
    <w:name w:val="WW8Num23z6"/>
    <w:qFormat/>
    <w:uiPriority w:val="0"/>
  </w:style>
  <w:style w:type="character" w:customStyle="1" w:styleId="221">
    <w:name w:val="WW8Num23z7"/>
    <w:qFormat/>
    <w:uiPriority w:val="0"/>
  </w:style>
  <w:style w:type="character" w:customStyle="1" w:styleId="222">
    <w:name w:val="WW8Num23z8"/>
    <w:qFormat/>
    <w:uiPriority w:val="0"/>
  </w:style>
  <w:style w:type="character" w:customStyle="1" w:styleId="223">
    <w:name w:val="WW8Num24z0"/>
    <w:qFormat/>
    <w:uiPriority w:val="0"/>
    <w:rPr>
      <w:rFonts w:ascii="OpenSymbol" w:hAnsi="OpenSymbol" w:cs="OpenSymbol"/>
    </w:rPr>
  </w:style>
  <w:style w:type="character" w:customStyle="1" w:styleId="224">
    <w:name w:val="WW8Num24z1"/>
    <w:qFormat/>
    <w:uiPriority w:val="0"/>
  </w:style>
  <w:style w:type="character" w:customStyle="1" w:styleId="225">
    <w:name w:val="WW8Num24z2"/>
    <w:qFormat/>
    <w:uiPriority w:val="0"/>
  </w:style>
  <w:style w:type="character" w:customStyle="1" w:styleId="226">
    <w:name w:val="WW8Num24z3"/>
    <w:qFormat/>
    <w:uiPriority w:val="0"/>
  </w:style>
  <w:style w:type="character" w:customStyle="1" w:styleId="227">
    <w:name w:val="WW8Num24z4"/>
    <w:qFormat/>
    <w:uiPriority w:val="0"/>
  </w:style>
  <w:style w:type="character" w:customStyle="1" w:styleId="228">
    <w:name w:val="WW8Num24z5"/>
    <w:qFormat/>
    <w:uiPriority w:val="0"/>
  </w:style>
  <w:style w:type="character" w:customStyle="1" w:styleId="229">
    <w:name w:val="WW8Num24z6"/>
    <w:qFormat/>
    <w:uiPriority w:val="0"/>
  </w:style>
  <w:style w:type="character" w:customStyle="1" w:styleId="230">
    <w:name w:val="WW8Num24z7"/>
    <w:qFormat/>
    <w:uiPriority w:val="0"/>
  </w:style>
  <w:style w:type="character" w:customStyle="1" w:styleId="231">
    <w:name w:val="WW8Num24z8"/>
    <w:qFormat/>
    <w:uiPriority w:val="0"/>
  </w:style>
  <w:style w:type="character" w:customStyle="1" w:styleId="232">
    <w:name w:val="WW8Num25z0"/>
    <w:qFormat/>
    <w:uiPriority w:val="0"/>
    <w:rPr>
      <w:rFonts w:ascii="OpenSymbol" w:hAnsi="OpenSymbol" w:cs="OpenSymbol"/>
    </w:rPr>
  </w:style>
  <w:style w:type="character" w:customStyle="1" w:styleId="233">
    <w:name w:val="WW8Num25z1"/>
    <w:qFormat/>
    <w:uiPriority w:val="0"/>
  </w:style>
  <w:style w:type="character" w:customStyle="1" w:styleId="234">
    <w:name w:val="WW8Num25z2"/>
    <w:qFormat/>
    <w:uiPriority w:val="0"/>
  </w:style>
  <w:style w:type="character" w:customStyle="1" w:styleId="235">
    <w:name w:val="WW8Num25z3"/>
    <w:qFormat/>
    <w:uiPriority w:val="0"/>
  </w:style>
  <w:style w:type="character" w:customStyle="1" w:styleId="236">
    <w:name w:val="WW8Num25z4"/>
    <w:qFormat/>
    <w:uiPriority w:val="0"/>
  </w:style>
  <w:style w:type="character" w:customStyle="1" w:styleId="237">
    <w:name w:val="WW8Num25z5"/>
    <w:qFormat/>
    <w:uiPriority w:val="0"/>
  </w:style>
  <w:style w:type="character" w:customStyle="1" w:styleId="238">
    <w:name w:val="WW8Num25z6"/>
    <w:qFormat/>
    <w:uiPriority w:val="0"/>
  </w:style>
  <w:style w:type="character" w:customStyle="1" w:styleId="239">
    <w:name w:val="WW8Num25z7"/>
    <w:qFormat/>
    <w:uiPriority w:val="0"/>
  </w:style>
  <w:style w:type="character" w:customStyle="1" w:styleId="240">
    <w:name w:val="WW8Num25z8"/>
    <w:qFormat/>
    <w:uiPriority w:val="0"/>
  </w:style>
  <w:style w:type="character" w:customStyle="1" w:styleId="241">
    <w:name w:val="WW8Num26z0"/>
    <w:qFormat/>
    <w:uiPriority w:val="0"/>
    <w:rPr>
      <w:rFonts w:ascii="Times New Roman" w:hAnsi="Times New Roman" w:eastAsia="Times New Roman" w:cs="Times New Roman"/>
      <w:color w:val="00000A"/>
      <w:sz w:val="21"/>
      <w:szCs w:val="21"/>
    </w:rPr>
  </w:style>
  <w:style w:type="character" w:customStyle="1" w:styleId="242">
    <w:name w:val="WW8Num26z1"/>
    <w:qFormat/>
    <w:uiPriority w:val="0"/>
  </w:style>
  <w:style w:type="character" w:customStyle="1" w:styleId="243">
    <w:name w:val="WW8Num26z2"/>
    <w:qFormat/>
    <w:uiPriority w:val="0"/>
  </w:style>
  <w:style w:type="character" w:customStyle="1" w:styleId="244">
    <w:name w:val="WW8Num26z3"/>
    <w:qFormat/>
    <w:uiPriority w:val="0"/>
  </w:style>
  <w:style w:type="character" w:customStyle="1" w:styleId="245">
    <w:name w:val="WW8Num26z4"/>
    <w:qFormat/>
    <w:uiPriority w:val="0"/>
  </w:style>
  <w:style w:type="character" w:customStyle="1" w:styleId="246">
    <w:name w:val="WW8Num26z5"/>
    <w:qFormat/>
    <w:uiPriority w:val="0"/>
  </w:style>
  <w:style w:type="character" w:customStyle="1" w:styleId="247">
    <w:name w:val="WW8Num26z6"/>
    <w:qFormat/>
    <w:uiPriority w:val="0"/>
  </w:style>
  <w:style w:type="character" w:customStyle="1" w:styleId="248">
    <w:name w:val="WW8Num26z7"/>
    <w:qFormat/>
    <w:uiPriority w:val="0"/>
  </w:style>
  <w:style w:type="character" w:customStyle="1" w:styleId="249">
    <w:name w:val="WW8Num26z8"/>
    <w:qFormat/>
    <w:uiPriority w:val="0"/>
  </w:style>
  <w:style w:type="character" w:customStyle="1" w:styleId="250">
    <w:name w:val="WW8Num27z0"/>
    <w:qFormat/>
    <w:uiPriority w:val="0"/>
  </w:style>
  <w:style w:type="character" w:customStyle="1" w:styleId="251">
    <w:name w:val="WW8Num27z1"/>
    <w:qFormat/>
    <w:uiPriority w:val="0"/>
  </w:style>
  <w:style w:type="character" w:customStyle="1" w:styleId="252">
    <w:name w:val="WW8Num27z2"/>
    <w:qFormat/>
    <w:uiPriority w:val="0"/>
  </w:style>
  <w:style w:type="character" w:customStyle="1" w:styleId="253">
    <w:name w:val="WW8Num27z3"/>
    <w:qFormat/>
    <w:uiPriority w:val="0"/>
  </w:style>
  <w:style w:type="character" w:customStyle="1" w:styleId="254">
    <w:name w:val="WW8Num27z4"/>
    <w:qFormat/>
    <w:uiPriority w:val="0"/>
  </w:style>
  <w:style w:type="character" w:customStyle="1" w:styleId="255">
    <w:name w:val="WW8Num27z5"/>
    <w:qFormat/>
    <w:uiPriority w:val="0"/>
  </w:style>
  <w:style w:type="character" w:customStyle="1" w:styleId="256">
    <w:name w:val="WW8Num27z6"/>
    <w:qFormat/>
    <w:uiPriority w:val="0"/>
  </w:style>
  <w:style w:type="character" w:customStyle="1" w:styleId="257">
    <w:name w:val="WW8Num27z7"/>
    <w:qFormat/>
    <w:uiPriority w:val="0"/>
  </w:style>
  <w:style w:type="character" w:customStyle="1" w:styleId="258">
    <w:name w:val="WW8Num27z8"/>
    <w:qFormat/>
    <w:uiPriority w:val="0"/>
  </w:style>
  <w:style w:type="character" w:customStyle="1" w:styleId="259">
    <w:name w:val="WW8Num28z0"/>
    <w:qFormat/>
    <w:uiPriority w:val="0"/>
  </w:style>
  <w:style w:type="character" w:customStyle="1" w:styleId="260">
    <w:name w:val="WW8Num28z1"/>
    <w:qFormat/>
    <w:uiPriority w:val="0"/>
  </w:style>
  <w:style w:type="character" w:customStyle="1" w:styleId="261">
    <w:name w:val="WW8Num28z2"/>
    <w:qFormat/>
    <w:uiPriority w:val="0"/>
  </w:style>
  <w:style w:type="character" w:customStyle="1" w:styleId="262">
    <w:name w:val="WW8Num28z3"/>
    <w:qFormat/>
    <w:uiPriority w:val="0"/>
  </w:style>
  <w:style w:type="character" w:customStyle="1" w:styleId="263">
    <w:name w:val="WW8Num28z4"/>
    <w:qFormat/>
    <w:uiPriority w:val="0"/>
  </w:style>
  <w:style w:type="character" w:customStyle="1" w:styleId="264">
    <w:name w:val="WW8Num28z5"/>
    <w:qFormat/>
    <w:uiPriority w:val="0"/>
  </w:style>
  <w:style w:type="character" w:customStyle="1" w:styleId="265">
    <w:name w:val="WW8Num28z6"/>
    <w:qFormat/>
    <w:uiPriority w:val="0"/>
  </w:style>
  <w:style w:type="character" w:customStyle="1" w:styleId="266">
    <w:name w:val="WW8Num28z7"/>
    <w:qFormat/>
    <w:uiPriority w:val="0"/>
  </w:style>
  <w:style w:type="character" w:customStyle="1" w:styleId="267">
    <w:name w:val="WW8Num28z8"/>
    <w:qFormat/>
    <w:uiPriority w:val="0"/>
  </w:style>
  <w:style w:type="character" w:customStyle="1" w:styleId="268">
    <w:name w:val="WW8Num29z0"/>
    <w:qFormat/>
    <w:uiPriority w:val="0"/>
  </w:style>
  <w:style w:type="character" w:customStyle="1" w:styleId="269">
    <w:name w:val="WW8Num29z1"/>
    <w:qFormat/>
    <w:uiPriority w:val="0"/>
  </w:style>
  <w:style w:type="character" w:customStyle="1" w:styleId="270">
    <w:name w:val="WW8Num29z2"/>
    <w:qFormat/>
    <w:uiPriority w:val="0"/>
  </w:style>
  <w:style w:type="character" w:customStyle="1" w:styleId="271">
    <w:name w:val="WW8Num29z3"/>
    <w:qFormat/>
    <w:uiPriority w:val="0"/>
  </w:style>
  <w:style w:type="character" w:customStyle="1" w:styleId="272">
    <w:name w:val="WW8Num29z4"/>
    <w:qFormat/>
    <w:uiPriority w:val="0"/>
  </w:style>
  <w:style w:type="character" w:customStyle="1" w:styleId="273">
    <w:name w:val="WW8Num29z5"/>
    <w:uiPriority w:val="0"/>
  </w:style>
  <w:style w:type="character" w:customStyle="1" w:styleId="274">
    <w:name w:val="WW8Num29z6"/>
    <w:qFormat/>
    <w:uiPriority w:val="0"/>
  </w:style>
  <w:style w:type="character" w:customStyle="1" w:styleId="275">
    <w:name w:val="WW8Num29z7"/>
    <w:qFormat/>
    <w:uiPriority w:val="0"/>
  </w:style>
  <w:style w:type="character" w:customStyle="1" w:styleId="276">
    <w:name w:val="WW8Num29z8"/>
    <w:uiPriority w:val="0"/>
  </w:style>
  <w:style w:type="character" w:customStyle="1" w:styleId="277">
    <w:name w:val="WW8Num30z0"/>
    <w:uiPriority w:val="0"/>
    <w:rPr>
      <w:rFonts w:ascii="Times New Roman" w:hAnsi="Times New Roman" w:cs="Times New Roman"/>
    </w:rPr>
  </w:style>
  <w:style w:type="character" w:customStyle="1" w:styleId="278">
    <w:name w:val="WW8Num31z0"/>
    <w:qFormat/>
    <w:uiPriority w:val="0"/>
    <w:rPr>
      <w:rFonts w:ascii="Times New Roman" w:hAnsi="Times New Roman" w:cs="Times New Roman"/>
      <w:spacing w:val="-29"/>
    </w:rPr>
  </w:style>
  <w:style w:type="character" w:customStyle="1" w:styleId="279">
    <w:name w:val="WW8NumSt29z0"/>
    <w:qFormat/>
    <w:uiPriority w:val="0"/>
    <w:rPr>
      <w:rFonts w:ascii="Times New Roman" w:hAnsi="Times New Roman" w:cs="Times New Roman"/>
    </w:rPr>
  </w:style>
  <w:style w:type="character" w:customStyle="1" w:styleId="280">
    <w:name w:val="Основной шрифт абзаца1"/>
    <w:qFormat/>
    <w:uiPriority w:val="0"/>
  </w:style>
  <w:style w:type="character" w:customStyle="1" w:styleId="281">
    <w:name w:val="WW8Num30z1"/>
    <w:qFormat/>
    <w:uiPriority w:val="0"/>
  </w:style>
  <w:style w:type="character" w:customStyle="1" w:styleId="282">
    <w:name w:val="WW8Num30z2"/>
    <w:qFormat/>
    <w:uiPriority w:val="0"/>
  </w:style>
  <w:style w:type="character" w:customStyle="1" w:styleId="283">
    <w:name w:val="WW8Num30z3"/>
    <w:qFormat/>
    <w:uiPriority w:val="0"/>
  </w:style>
  <w:style w:type="character" w:customStyle="1" w:styleId="284">
    <w:name w:val="WW8Num30z4"/>
    <w:qFormat/>
    <w:uiPriority w:val="0"/>
  </w:style>
  <w:style w:type="character" w:customStyle="1" w:styleId="285">
    <w:name w:val="WW8Num30z5"/>
    <w:qFormat/>
    <w:uiPriority w:val="0"/>
  </w:style>
  <w:style w:type="character" w:customStyle="1" w:styleId="286">
    <w:name w:val="WW8Num30z6"/>
    <w:qFormat/>
    <w:uiPriority w:val="0"/>
  </w:style>
  <w:style w:type="character" w:customStyle="1" w:styleId="287">
    <w:name w:val="WW8Num30z7"/>
    <w:qFormat/>
    <w:uiPriority w:val="0"/>
  </w:style>
  <w:style w:type="character" w:customStyle="1" w:styleId="288">
    <w:name w:val="WW8Num30z8"/>
    <w:qFormat/>
    <w:uiPriority w:val="0"/>
  </w:style>
  <w:style w:type="character" w:customStyle="1" w:styleId="289">
    <w:name w:val="WW8Num31z1"/>
    <w:qFormat/>
    <w:uiPriority w:val="0"/>
  </w:style>
  <w:style w:type="character" w:customStyle="1" w:styleId="290">
    <w:name w:val="WW8Num31z2"/>
    <w:qFormat/>
    <w:uiPriority w:val="0"/>
  </w:style>
  <w:style w:type="character" w:customStyle="1" w:styleId="291">
    <w:name w:val="WW8Num31z3"/>
    <w:qFormat/>
    <w:uiPriority w:val="0"/>
  </w:style>
  <w:style w:type="character" w:customStyle="1" w:styleId="292">
    <w:name w:val="WW8Num31z4"/>
    <w:qFormat/>
    <w:uiPriority w:val="0"/>
  </w:style>
  <w:style w:type="character" w:customStyle="1" w:styleId="293">
    <w:name w:val="WW8Num31z5"/>
    <w:qFormat/>
    <w:uiPriority w:val="0"/>
  </w:style>
  <w:style w:type="character" w:customStyle="1" w:styleId="294">
    <w:name w:val="WW8Num31z6"/>
    <w:qFormat/>
    <w:uiPriority w:val="0"/>
  </w:style>
  <w:style w:type="character" w:customStyle="1" w:styleId="295">
    <w:name w:val="WW8Num31z7"/>
    <w:qFormat/>
    <w:uiPriority w:val="0"/>
  </w:style>
  <w:style w:type="character" w:customStyle="1" w:styleId="296">
    <w:name w:val="WW8Num31z8"/>
    <w:qFormat/>
    <w:uiPriority w:val="0"/>
  </w:style>
  <w:style w:type="character" w:customStyle="1" w:styleId="297">
    <w:name w:val="Основной шрифт абзаца3"/>
    <w:qFormat/>
    <w:uiPriority w:val="0"/>
  </w:style>
  <w:style w:type="paragraph" w:customStyle="1" w:styleId="298">
    <w:name w:val="Указатель3"/>
    <w:basedOn w:val="1"/>
    <w:qFormat/>
    <w:uiPriority w:val="0"/>
    <w:pPr>
      <w:suppressLineNumbers/>
    </w:pPr>
    <w:rPr>
      <w:rFonts w:cs="FreeSans"/>
    </w:rPr>
  </w:style>
  <w:style w:type="paragraph" w:customStyle="1" w:styleId="299">
    <w:name w:val="Название объекта2"/>
    <w:basedOn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300">
    <w:name w:val="Указатель2"/>
    <w:basedOn w:val="1"/>
    <w:qFormat/>
    <w:uiPriority w:val="0"/>
    <w:pPr>
      <w:suppressLineNumbers/>
    </w:pPr>
    <w:rPr>
      <w:rFonts w:cs="FreeSans"/>
    </w:rPr>
  </w:style>
  <w:style w:type="paragraph" w:customStyle="1" w:styleId="301">
    <w:name w:val="Название объекта1"/>
    <w:basedOn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02">
    <w:name w:val="Указатель1"/>
    <w:basedOn w:val="1"/>
    <w:qFormat/>
    <w:uiPriority w:val="0"/>
    <w:pPr>
      <w:suppressLineNumbers/>
    </w:pPr>
  </w:style>
  <w:style w:type="paragraph" w:customStyle="1" w:styleId="303">
    <w:name w:val="Содержимое таблицы"/>
    <w:basedOn w:val="1"/>
    <w:qFormat/>
    <w:uiPriority w:val="0"/>
    <w:pPr>
      <w:suppressLineNumbers/>
    </w:pPr>
  </w:style>
  <w:style w:type="paragraph" w:customStyle="1" w:styleId="304">
    <w:name w:val="Заголовок таблицы"/>
    <w:basedOn w:val="303"/>
    <w:qFormat/>
    <w:uiPriority w:val="0"/>
    <w:pPr>
      <w:jc w:val="center"/>
    </w:pPr>
    <w:rPr>
      <w:b/>
      <w:bCs/>
    </w:rPr>
  </w:style>
  <w:style w:type="paragraph" w:styleId="305">
    <w:name w:val="No Spacing"/>
    <w:qFormat/>
    <w:uiPriority w:val="0"/>
    <w:pPr>
      <w:suppressAutoHyphens/>
    </w:pPr>
    <w:rPr>
      <w:rFonts w:ascii="Calibri" w:hAnsi="Calibri" w:eastAsia="Calibri" w:cs="Calibri"/>
      <w:sz w:val="22"/>
      <w:szCs w:val="22"/>
      <w:lang w:val="ru-RU" w:eastAsia="zh-CN" w:bidi="ar-SA"/>
    </w:rPr>
  </w:style>
  <w:style w:type="paragraph" w:customStyle="1" w:styleId="306">
    <w:name w:val="Обычный (веб)1"/>
    <w:basedOn w:val="1"/>
    <w:qFormat/>
    <w:uiPriority w:val="0"/>
    <w:pPr>
      <w:spacing w:before="28" w:after="28" w:line="100" w:lineRule="atLeast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07">
    <w:name w:val="Цитата1"/>
    <w:basedOn w:val="1"/>
    <w:qFormat/>
    <w:uiPriority w:val="0"/>
    <w:pPr>
      <w:spacing w:after="283"/>
      <w:ind w:left="567" w:right="567"/>
    </w:pPr>
  </w:style>
  <w:style w:type="character" w:customStyle="1" w:styleId="308">
    <w:name w:val="Текст выноски Знак"/>
    <w:basedOn w:val="7"/>
    <w:link w:val="10"/>
    <w:semiHidden/>
    <w:qFormat/>
    <w:uiPriority w:val="99"/>
    <w:rPr>
      <w:rFonts w:ascii="Segoe UI" w:hAnsi="Segoe UI" w:eastAsia="font280" w:cs="Mangal"/>
      <w:kern w:val="1"/>
      <w:sz w:val="18"/>
      <w:szCs w:val="16"/>
      <w:lang w:eastAsia="zh-CN" w:bidi="hi-IN"/>
    </w:rPr>
  </w:style>
  <w:style w:type="paragraph" w:styleId="309">
    <w:name w:val="List Paragraph"/>
    <w:basedOn w:val="1"/>
    <w:qFormat/>
    <w:uiPriority w:val="99"/>
    <w:pPr>
      <w:ind w:left="720"/>
      <w:contextualSpacing/>
    </w:pPr>
  </w:style>
  <w:style w:type="paragraph" w:customStyle="1" w:styleId="3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15670</Words>
  <Characters>89322</Characters>
  <Lines>744</Lines>
  <Paragraphs>209</Paragraphs>
  <TotalTime>4</TotalTime>
  <ScaleCrop>false</ScaleCrop>
  <LinksUpToDate>false</LinksUpToDate>
  <CharactersWithSpaces>104783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2017-11-03T10:42:00Z</dcterms:created>
  <dc:creator>Альбина Суркова</dc:creator>
  <cp:lastModifiedBy>Альбина Суркова</cp:lastModifiedBy>
  <cp:lastPrinted>2021-11-16T17:23:00Z</cp:lastPrinted>
  <dcterms:modified xsi:type="dcterms:W3CDTF">2025-10-22T15:59:20Z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1.0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1049-12.2.0.23131</vt:lpwstr>
  </property>
  <property fmtid="{D5CDD505-2E9C-101B-9397-08002B2CF9AE}" pid="9" name="ICV">
    <vt:lpwstr>E6E9504E01D3438294C5D1A78932900F_12</vt:lpwstr>
  </property>
</Properties>
</file>